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4E322CDB" w:rsidR="009B1CD0" w:rsidRDefault="00397762"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A</w:t>
      </w:r>
      <w:r w:rsidR="004D4DC6" w:rsidRPr="004D4DC6">
        <w:rPr>
          <w:rFonts w:ascii="Arial" w:eastAsia="Arial" w:hAnsi="Arial" w:cs="Arial"/>
          <w:b/>
          <w:spacing w:val="-10"/>
        </w:rPr>
        <w:t xml:space="preserve">1 - </w:t>
      </w:r>
      <w:r w:rsidR="009B1CD0" w:rsidRPr="004D4DC6">
        <w:rPr>
          <w:rFonts w:ascii="Arial" w:hAnsi="Arial" w:cs="Arial"/>
          <w:b/>
        </w:rPr>
        <w:t>Objet</w:t>
      </w:r>
      <w:r w:rsidR="009B1CD0"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sidR="009B1CD0">
        <w:rPr>
          <w:rFonts w:ascii="Arial" w:hAnsi="Arial" w:cs="Arial"/>
        </w:rPr>
        <w:t>:</w:t>
      </w:r>
    </w:p>
    <w:p w14:paraId="368619F2" w14:textId="77290A6D" w:rsidR="00EF6D87" w:rsidRDefault="00B7467C" w:rsidP="00B83EDB">
      <w:pPr>
        <w:tabs>
          <w:tab w:val="left" w:pos="426"/>
          <w:tab w:val="left" w:pos="851"/>
        </w:tabs>
        <w:spacing w:before="120"/>
        <w:jc w:val="both"/>
        <w:rPr>
          <w:rFonts w:ascii="Arial" w:hAnsi="Arial" w:cs="Arial"/>
        </w:rPr>
      </w:pPr>
      <w:r>
        <w:rPr>
          <w:rFonts w:ascii="Arial" w:hAnsi="Arial" w:cs="Arial"/>
        </w:rPr>
        <w:t>Le marché public</w:t>
      </w:r>
      <w:r w:rsidR="00EF6D87" w:rsidRPr="00EF6D87">
        <w:rPr>
          <w:rFonts w:ascii="Arial" w:hAnsi="Arial" w:cs="Arial"/>
        </w:rPr>
        <w:t xml:space="preserve"> a pour objet la fourniture et l’installation d’un système de vidéoprotection sur certains sites de l’EFS-HFNO ainsi que les prestations associées. </w:t>
      </w:r>
    </w:p>
    <w:p w14:paraId="4AE1FCE4" w14:textId="77777777" w:rsidR="00EF6D87" w:rsidRPr="00EF6D87" w:rsidRDefault="00EF6D87" w:rsidP="00EF6D87">
      <w:pPr>
        <w:tabs>
          <w:tab w:val="left" w:pos="426"/>
          <w:tab w:val="left" w:pos="851"/>
        </w:tabs>
        <w:jc w:val="both"/>
        <w:rPr>
          <w:rFonts w:ascii="Arial" w:hAnsi="Arial" w:cs="Arial"/>
        </w:rPr>
      </w:pPr>
    </w:p>
    <w:p w14:paraId="519E2DF5" w14:textId="77777777" w:rsidR="00EF6D87" w:rsidRPr="00EF6D87" w:rsidRDefault="00EF6D87" w:rsidP="00EF6D87">
      <w:pPr>
        <w:tabs>
          <w:tab w:val="left" w:pos="426"/>
          <w:tab w:val="left" w:pos="851"/>
        </w:tabs>
        <w:jc w:val="both"/>
        <w:rPr>
          <w:rFonts w:ascii="Arial" w:hAnsi="Arial" w:cs="Arial"/>
        </w:rPr>
      </w:pPr>
      <w:r w:rsidRPr="00EF6D87">
        <w:rPr>
          <w:rFonts w:ascii="Arial" w:hAnsi="Arial" w:cs="Arial"/>
        </w:rPr>
        <w:t>La mise en place d’un système de vidéoprotection s’inscrit dans le cadre du développement de la politique de prévention de l’EFS et vise à satisfaire les objectifs suivants :</w:t>
      </w:r>
    </w:p>
    <w:p w14:paraId="3C55F010" w14:textId="77777777" w:rsidR="00EF6D87" w:rsidRPr="00EF6D87" w:rsidRDefault="00EF6D87" w:rsidP="00EF6D87">
      <w:pPr>
        <w:tabs>
          <w:tab w:val="left" w:pos="426"/>
          <w:tab w:val="left" w:pos="851"/>
        </w:tabs>
        <w:jc w:val="both"/>
        <w:rPr>
          <w:rFonts w:ascii="Arial" w:hAnsi="Arial" w:cs="Arial"/>
        </w:rPr>
      </w:pPr>
      <w:r w:rsidRPr="00EF6D87">
        <w:rPr>
          <w:rFonts w:ascii="Arial" w:hAnsi="Arial" w:cs="Arial"/>
        </w:rPr>
        <w:t>-</w:t>
      </w:r>
      <w:r w:rsidRPr="00EF6D87">
        <w:rPr>
          <w:rFonts w:ascii="Arial" w:hAnsi="Arial" w:cs="Arial"/>
        </w:rPr>
        <w:tab/>
        <w:t>La prévention des atteintes à la sécurité des personnes et des biens ;</w:t>
      </w:r>
    </w:p>
    <w:p w14:paraId="47E76A68" w14:textId="77777777" w:rsidR="00EF6D87" w:rsidRPr="00EF6D87" w:rsidRDefault="00EF6D87" w:rsidP="00EF6D87">
      <w:pPr>
        <w:tabs>
          <w:tab w:val="left" w:pos="426"/>
          <w:tab w:val="left" w:pos="851"/>
        </w:tabs>
        <w:jc w:val="both"/>
        <w:rPr>
          <w:rFonts w:ascii="Arial" w:hAnsi="Arial" w:cs="Arial"/>
        </w:rPr>
      </w:pPr>
      <w:r w:rsidRPr="00EF6D87">
        <w:rPr>
          <w:rFonts w:ascii="Arial" w:hAnsi="Arial" w:cs="Arial"/>
        </w:rPr>
        <w:t>-</w:t>
      </w:r>
      <w:r w:rsidRPr="00EF6D87">
        <w:rPr>
          <w:rFonts w:ascii="Arial" w:hAnsi="Arial" w:cs="Arial"/>
        </w:rPr>
        <w:tab/>
        <w:t>La prévention des atteintes envers la classification du site sensible.</w:t>
      </w:r>
    </w:p>
    <w:p w14:paraId="13E9F465" w14:textId="77777777" w:rsidR="00EF6D87" w:rsidRPr="00EF6D87" w:rsidRDefault="00EF6D87" w:rsidP="00EF6D87">
      <w:pPr>
        <w:tabs>
          <w:tab w:val="left" w:pos="426"/>
          <w:tab w:val="left" w:pos="851"/>
        </w:tabs>
        <w:jc w:val="both"/>
        <w:rPr>
          <w:rFonts w:ascii="Arial" w:hAnsi="Arial" w:cs="Arial"/>
        </w:rPr>
      </w:pPr>
    </w:p>
    <w:p w14:paraId="11518DA7" w14:textId="77777777" w:rsidR="00EF6D87" w:rsidRPr="00EF6D87" w:rsidRDefault="00EF6D87" w:rsidP="00EF6D87">
      <w:pPr>
        <w:tabs>
          <w:tab w:val="left" w:pos="426"/>
          <w:tab w:val="left" w:pos="851"/>
        </w:tabs>
        <w:jc w:val="both"/>
        <w:rPr>
          <w:rFonts w:ascii="Arial" w:hAnsi="Arial" w:cs="Arial"/>
        </w:rPr>
      </w:pPr>
      <w:r w:rsidRPr="00EF6D87">
        <w:rPr>
          <w:rFonts w:ascii="Arial" w:hAnsi="Arial" w:cs="Arial"/>
        </w:rPr>
        <w:t>Les objectifs sont de surveiller les bâtiments ainsi que les accès aux bâtiments pour assurer la sécurité des biens, des produits et des personnes.</w:t>
      </w:r>
    </w:p>
    <w:p w14:paraId="00B3F3AC" w14:textId="77777777" w:rsidR="00EF6D87" w:rsidRPr="00EF6D87" w:rsidRDefault="00EF6D87" w:rsidP="00EF6D87">
      <w:pPr>
        <w:tabs>
          <w:tab w:val="left" w:pos="426"/>
          <w:tab w:val="left" w:pos="851"/>
        </w:tabs>
        <w:jc w:val="both"/>
        <w:rPr>
          <w:rFonts w:ascii="Arial" w:hAnsi="Arial" w:cs="Arial"/>
        </w:rPr>
      </w:pPr>
      <w:r w:rsidRPr="00EF6D87">
        <w:rPr>
          <w:rFonts w:ascii="Arial" w:hAnsi="Arial" w:cs="Arial"/>
        </w:rPr>
        <w:t>Les prestations associées sont :</w:t>
      </w:r>
    </w:p>
    <w:p w14:paraId="1297C336" w14:textId="77777777" w:rsidR="00EF6D87" w:rsidRPr="00EF6D87" w:rsidRDefault="00EF6D87" w:rsidP="00EF6D87">
      <w:pPr>
        <w:tabs>
          <w:tab w:val="left" w:pos="426"/>
          <w:tab w:val="left" w:pos="851"/>
        </w:tabs>
        <w:jc w:val="both"/>
        <w:rPr>
          <w:rFonts w:ascii="Arial" w:hAnsi="Arial" w:cs="Arial"/>
        </w:rPr>
      </w:pPr>
      <w:r w:rsidRPr="00EF6D87">
        <w:rPr>
          <w:rFonts w:ascii="Arial" w:hAnsi="Arial" w:cs="Arial"/>
        </w:rPr>
        <w:t>-</w:t>
      </w:r>
      <w:r w:rsidRPr="00EF6D87">
        <w:rPr>
          <w:rFonts w:ascii="Arial" w:hAnsi="Arial" w:cs="Arial"/>
        </w:rPr>
        <w:tab/>
        <w:t>La formation à l’utilisation, au paramétrage ;</w:t>
      </w:r>
    </w:p>
    <w:p w14:paraId="6328AB29" w14:textId="77777777" w:rsidR="00EF6D87" w:rsidRPr="00EF6D87" w:rsidRDefault="00EF6D87" w:rsidP="00EF6D87">
      <w:pPr>
        <w:tabs>
          <w:tab w:val="left" w:pos="426"/>
          <w:tab w:val="left" w:pos="851"/>
        </w:tabs>
        <w:jc w:val="both"/>
        <w:rPr>
          <w:rFonts w:ascii="Arial" w:hAnsi="Arial" w:cs="Arial"/>
        </w:rPr>
      </w:pPr>
      <w:r w:rsidRPr="00EF6D87">
        <w:rPr>
          <w:rFonts w:ascii="Arial" w:hAnsi="Arial" w:cs="Arial"/>
        </w:rPr>
        <w:t>-</w:t>
      </w:r>
      <w:r w:rsidRPr="00EF6D87">
        <w:rPr>
          <w:rFonts w:ascii="Arial" w:hAnsi="Arial" w:cs="Arial"/>
        </w:rPr>
        <w:tab/>
        <w:t>La maintenance des équipements ;</w:t>
      </w:r>
    </w:p>
    <w:p w14:paraId="2A3B203F" w14:textId="590E22D4" w:rsidR="00EF6D87" w:rsidRDefault="00EF6D87" w:rsidP="00EF6D87">
      <w:pPr>
        <w:tabs>
          <w:tab w:val="left" w:pos="426"/>
          <w:tab w:val="left" w:pos="851"/>
        </w:tabs>
        <w:jc w:val="both"/>
        <w:rPr>
          <w:rFonts w:ascii="Arial" w:hAnsi="Arial" w:cs="Arial"/>
        </w:rPr>
      </w:pPr>
      <w:r w:rsidRPr="00EF6D87">
        <w:rPr>
          <w:rFonts w:ascii="Arial" w:hAnsi="Arial" w:cs="Arial"/>
        </w:rPr>
        <w:t>-</w:t>
      </w:r>
      <w:r w:rsidRPr="00EF6D87">
        <w:rPr>
          <w:rFonts w:ascii="Arial" w:hAnsi="Arial" w:cs="Arial"/>
        </w:rPr>
        <w:tab/>
        <w:t xml:space="preserve">La maintenance évolutive. </w:t>
      </w:r>
    </w:p>
    <w:p w14:paraId="0E5B005A" w14:textId="77777777" w:rsidR="00EF6D87" w:rsidRPr="00EF6D87" w:rsidRDefault="00EF6D87" w:rsidP="00EF6D87">
      <w:pPr>
        <w:tabs>
          <w:tab w:val="left" w:pos="426"/>
          <w:tab w:val="left" w:pos="851"/>
        </w:tabs>
        <w:jc w:val="both"/>
        <w:rPr>
          <w:rFonts w:ascii="Arial" w:hAnsi="Arial" w:cs="Arial"/>
        </w:rPr>
      </w:pPr>
    </w:p>
    <w:p w14:paraId="3950D2AD" w14:textId="77777777" w:rsidR="00EF6D87" w:rsidRPr="00EF6D87" w:rsidRDefault="00EF6D87" w:rsidP="00EF6D87">
      <w:pPr>
        <w:tabs>
          <w:tab w:val="left" w:pos="426"/>
          <w:tab w:val="left" w:pos="851"/>
        </w:tabs>
        <w:jc w:val="both"/>
        <w:rPr>
          <w:rFonts w:ascii="Arial" w:hAnsi="Arial" w:cs="Arial"/>
        </w:rPr>
      </w:pPr>
      <w:r w:rsidRPr="00EF6D87">
        <w:rPr>
          <w:rFonts w:ascii="Arial" w:hAnsi="Arial" w:cs="Arial"/>
        </w:rPr>
        <w:t xml:space="preserve">Les formalités réglementaires à accomplir restent à la charge de l’Etablissement Français du Sang, y compris notamment :  </w:t>
      </w:r>
    </w:p>
    <w:p w14:paraId="10236403" w14:textId="77777777" w:rsidR="00EF6D87" w:rsidRPr="00EF6D87" w:rsidRDefault="00EF6D87" w:rsidP="00EF6D87">
      <w:pPr>
        <w:tabs>
          <w:tab w:val="left" w:pos="426"/>
          <w:tab w:val="left" w:pos="851"/>
        </w:tabs>
        <w:jc w:val="both"/>
        <w:rPr>
          <w:rFonts w:ascii="Arial" w:hAnsi="Arial" w:cs="Arial"/>
        </w:rPr>
      </w:pPr>
      <w:r w:rsidRPr="00EF6D87">
        <w:rPr>
          <w:rFonts w:ascii="Arial" w:hAnsi="Arial" w:cs="Arial"/>
        </w:rPr>
        <w:t>-</w:t>
      </w:r>
      <w:r w:rsidRPr="00EF6D87">
        <w:rPr>
          <w:rFonts w:ascii="Arial" w:hAnsi="Arial" w:cs="Arial"/>
        </w:rPr>
        <w:tab/>
        <w:t xml:space="preserve">La demande d’autorisation auprès de la Préfecture du département </w:t>
      </w:r>
    </w:p>
    <w:p w14:paraId="6A34C9BB" w14:textId="38C09025" w:rsidR="009B1CD0" w:rsidRDefault="00EF6D87" w:rsidP="00EF6D87">
      <w:pPr>
        <w:tabs>
          <w:tab w:val="left" w:pos="426"/>
          <w:tab w:val="left" w:pos="851"/>
        </w:tabs>
        <w:jc w:val="both"/>
        <w:rPr>
          <w:rFonts w:ascii="Arial" w:hAnsi="Arial" w:cs="Arial"/>
        </w:rPr>
      </w:pPr>
      <w:r w:rsidRPr="00EF6D87">
        <w:rPr>
          <w:rFonts w:ascii="Arial" w:hAnsi="Arial" w:cs="Arial"/>
        </w:rPr>
        <w:t>-</w:t>
      </w:r>
      <w:r w:rsidRPr="00EF6D87">
        <w:rPr>
          <w:rFonts w:ascii="Arial" w:hAnsi="Arial" w:cs="Arial"/>
        </w:rPr>
        <w:tab/>
        <w:t>L’inscription au registre de traitement conformément au RGPD</w:t>
      </w:r>
    </w:p>
    <w:p w14:paraId="6A34C9BC" w14:textId="77777777" w:rsidR="009B1CD0" w:rsidRDefault="009B1CD0" w:rsidP="005846FB">
      <w:pPr>
        <w:tabs>
          <w:tab w:val="left" w:pos="426"/>
          <w:tab w:val="left" w:pos="851"/>
        </w:tabs>
        <w:jc w:val="both"/>
        <w:rPr>
          <w:rFonts w:ascii="Arial" w:hAnsi="Arial" w:cs="Arial"/>
        </w:rPr>
      </w:pPr>
    </w:p>
    <w:p w14:paraId="6A34C9BE" w14:textId="75EFB435"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6F8A1D5E" w:rsidR="00A9775B" w:rsidRPr="00FD4AC0" w:rsidRDefault="00A9775B" w:rsidP="00B83EDB">
      <w:pPr>
        <w:tabs>
          <w:tab w:val="left" w:pos="426"/>
        </w:tabs>
        <w:suppressAutoHyphens w:val="0"/>
        <w:spacing w:before="120"/>
        <w:jc w:val="both"/>
        <w:rPr>
          <w:rFonts w:ascii="Arial" w:hAnsi="Arial" w:cs="Arial"/>
          <w:lang w:eastAsia="fr-FR" w:bidi="ml"/>
        </w:rPr>
      </w:pPr>
      <w:r w:rsidRPr="00FD4AC0">
        <w:rPr>
          <w:rFonts w:ascii="Arial" w:hAnsi="Arial" w:cs="Arial"/>
          <w:lang w:eastAsia="fr-FR" w:bidi="ml"/>
        </w:rPr>
        <w:t xml:space="preserve">Le </w:t>
      </w:r>
      <w:r w:rsidR="005A5FCD" w:rsidRPr="00FD4AC0">
        <w:rPr>
          <w:rFonts w:ascii="Arial" w:hAnsi="Arial" w:cs="Arial"/>
          <w:lang w:eastAsia="fr-FR" w:bidi="ml"/>
        </w:rPr>
        <w:t>code</w:t>
      </w:r>
      <w:r w:rsidRPr="00FD4AC0">
        <w:rPr>
          <w:rFonts w:ascii="Arial" w:hAnsi="Arial" w:cs="Arial"/>
          <w:lang w:eastAsia="fr-FR" w:bidi="ml"/>
        </w:rPr>
        <w:t xml:space="preserve"> CPV des fournitures </w:t>
      </w:r>
      <w:r w:rsidR="00B83EDB" w:rsidRPr="00FD4AC0">
        <w:rPr>
          <w:rFonts w:ascii="Arial" w:hAnsi="Arial" w:cs="Arial"/>
          <w:lang w:eastAsia="fr-FR" w:bidi="ml"/>
        </w:rPr>
        <w:t xml:space="preserve">et services </w:t>
      </w:r>
      <w:r w:rsidRPr="00FD4AC0">
        <w:rPr>
          <w:rFonts w:ascii="Arial" w:hAnsi="Arial" w:cs="Arial"/>
          <w:lang w:eastAsia="fr-FR" w:bidi="ml"/>
        </w:rPr>
        <w:t xml:space="preserve">du marché </w:t>
      </w:r>
      <w:r w:rsidR="00661A97" w:rsidRPr="00FD4AC0">
        <w:rPr>
          <w:rFonts w:ascii="Arial" w:hAnsi="Arial" w:cs="Arial"/>
          <w:lang w:eastAsia="fr-FR" w:bidi="ml"/>
        </w:rPr>
        <w:t>public est</w:t>
      </w:r>
      <w:r w:rsidRPr="00FD4AC0">
        <w:rPr>
          <w:rFonts w:ascii="Arial" w:hAnsi="Arial" w:cs="Arial"/>
          <w:lang w:eastAsia="fr-FR" w:bidi="ml"/>
        </w:rPr>
        <w:t xml:space="preserve"> le suivant :</w:t>
      </w:r>
    </w:p>
    <w:p w14:paraId="6A34C9C1" w14:textId="53B1A323" w:rsidR="00A9775B" w:rsidRPr="00FD4AC0" w:rsidRDefault="00A9775B" w:rsidP="00A9775B">
      <w:pPr>
        <w:tabs>
          <w:tab w:val="left" w:pos="426"/>
          <w:tab w:val="left" w:pos="851"/>
        </w:tabs>
        <w:suppressAutoHyphens w:val="0"/>
        <w:jc w:val="both"/>
        <w:rPr>
          <w:rFonts w:ascii="Arial" w:hAnsi="Arial" w:cs="Arial"/>
          <w:lang w:eastAsia="fr-FR" w:bidi="ml"/>
        </w:rPr>
      </w:pPr>
    </w:p>
    <w:p w14:paraId="1841D529" w14:textId="481668ED" w:rsidR="00FF6FAC" w:rsidRPr="00FD4AC0" w:rsidRDefault="00FB6036" w:rsidP="00FD4AC0">
      <w:pPr>
        <w:pStyle w:val="Paragraphedeliste"/>
        <w:numPr>
          <w:ilvl w:val="0"/>
          <w:numId w:val="12"/>
        </w:numPr>
        <w:tabs>
          <w:tab w:val="left" w:pos="426"/>
          <w:tab w:val="left" w:pos="851"/>
        </w:tabs>
        <w:suppressAutoHyphens w:val="0"/>
        <w:jc w:val="both"/>
        <w:rPr>
          <w:rFonts w:ascii="Arial" w:hAnsi="Arial" w:cs="Arial"/>
          <w:b/>
          <w:bCs/>
          <w:spacing w:val="-10"/>
          <w:position w:val="-2"/>
          <w:lang w:eastAsia="fr-FR" w:bidi="ml"/>
        </w:rPr>
      </w:pPr>
      <w:r>
        <w:rPr>
          <w:rFonts w:ascii="Arial" w:hAnsi="Arial" w:cs="Arial"/>
          <w:lang w:eastAsia="fr-FR" w:bidi="ml"/>
        </w:rPr>
        <w:t xml:space="preserve"> </w:t>
      </w:r>
      <w:r w:rsidR="00FD4AC0" w:rsidRPr="00FD4AC0">
        <w:rPr>
          <w:rFonts w:ascii="Arial" w:hAnsi="Arial" w:cs="Arial"/>
          <w:lang w:eastAsia="fr-FR" w:bidi="ml"/>
        </w:rPr>
        <w:t>32231000-4</w:t>
      </w:r>
      <w:r>
        <w:rPr>
          <w:rFonts w:ascii="Arial" w:hAnsi="Arial" w:cs="Arial"/>
          <w:lang w:eastAsia="fr-FR" w:bidi="ml"/>
        </w:rPr>
        <w:t xml:space="preserve"> : </w:t>
      </w:r>
      <w:r w:rsidR="00FD4AC0" w:rsidRPr="00FD4AC0">
        <w:rPr>
          <w:rFonts w:ascii="Arial" w:hAnsi="Arial" w:cs="Arial"/>
          <w:lang w:eastAsia="fr-FR" w:bidi="ml"/>
        </w:rPr>
        <w:t>Caméras de surveillance</w:t>
      </w:r>
    </w:p>
    <w:p w14:paraId="27EB90B1" w14:textId="77777777" w:rsidR="00FD4AC0" w:rsidRPr="00FD4AC0" w:rsidRDefault="00FD4AC0" w:rsidP="00FD4AC0">
      <w:pPr>
        <w:pStyle w:val="Paragraphedeliste"/>
        <w:tabs>
          <w:tab w:val="left" w:pos="426"/>
          <w:tab w:val="left" w:pos="851"/>
        </w:tabs>
        <w:suppressAutoHyphens w:val="0"/>
        <w:jc w:val="both"/>
        <w:rPr>
          <w:rFonts w:ascii="Arial" w:hAnsi="Arial" w:cs="Arial"/>
          <w:b/>
          <w:bCs/>
          <w:spacing w:val="-10"/>
          <w:position w:val="-2"/>
          <w:lang w:eastAsia="fr-FR" w:bidi="ml"/>
        </w:rPr>
      </w:pPr>
    </w:p>
    <w:p w14:paraId="6A34C9C3" w14:textId="5FE2BB8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397762"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397762">
        <w:rPr>
          <w:rFonts w:ascii="Arial" w:hAnsi="Arial" w:cs="Arial"/>
          <w:lang w:eastAsia="fr-FR" w:bidi="ml"/>
        </w:rPr>
        <w:t xml:space="preserve">Accord-cadre </w:t>
      </w:r>
      <w:r w:rsidR="003E63B0" w:rsidRPr="00397762">
        <w:rPr>
          <w:rFonts w:ascii="Arial" w:hAnsi="Arial" w:cs="Arial"/>
          <w:lang w:eastAsia="fr-FR" w:bidi="ml"/>
        </w:rPr>
        <w:t>avec exécution à</w:t>
      </w:r>
      <w:r w:rsidR="007C0BF5" w:rsidRPr="00397762">
        <w:rPr>
          <w:rFonts w:ascii="Arial" w:hAnsi="Arial" w:cs="Arial"/>
          <w:lang w:eastAsia="fr-FR" w:bidi="ml"/>
        </w:rPr>
        <w:t xml:space="preserve"> bons de commande </w:t>
      </w:r>
      <w:r w:rsidRPr="00397762">
        <w:rPr>
          <w:rFonts w:ascii="Arial" w:hAnsi="Arial" w:cs="Arial"/>
          <w:lang w:eastAsia="fr-FR" w:bidi="ml"/>
        </w:rPr>
        <w:t>(</w:t>
      </w:r>
      <w:r w:rsidR="00A57DD1" w:rsidRPr="00397762">
        <w:rPr>
          <w:rFonts w:ascii="Arial" w:hAnsi="Arial" w:cs="Arial"/>
          <w:lang w:eastAsia="fr-FR" w:bidi="ml"/>
        </w:rPr>
        <w:t>de l’article R</w:t>
      </w:r>
      <w:r w:rsidR="00931D42" w:rsidRPr="00397762">
        <w:rPr>
          <w:rFonts w:ascii="Arial" w:hAnsi="Arial" w:cs="Arial"/>
          <w:lang w:eastAsia="fr-FR" w:bidi="ml"/>
        </w:rPr>
        <w:t>2162-1</w:t>
      </w:r>
      <w:r w:rsidR="00A8760E" w:rsidRPr="00397762">
        <w:rPr>
          <w:rFonts w:ascii="Arial" w:hAnsi="Arial" w:cs="Arial"/>
          <w:lang w:eastAsia="fr-FR" w:bidi="ml"/>
        </w:rPr>
        <w:t>,</w:t>
      </w:r>
      <w:r w:rsidR="00931D42" w:rsidRPr="00397762">
        <w:rPr>
          <w:rFonts w:ascii="Arial" w:hAnsi="Arial" w:cs="Arial"/>
          <w:lang w:eastAsia="fr-FR" w:bidi="ml"/>
        </w:rPr>
        <w:t xml:space="preserve"> R2162-</w:t>
      </w:r>
      <w:r w:rsidR="007C0BF5" w:rsidRPr="00397762">
        <w:rPr>
          <w:rFonts w:ascii="Arial" w:hAnsi="Arial" w:cs="Arial"/>
          <w:lang w:eastAsia="fr-FR" w:bidi="ml"/>
        </w:rPr>
        <w:t>2 .</w:t>
      </w:r>
      <w:r w:rsidR="00F759AA" w:rsidRPr="00397762">
        <w:rPr>
          <w:rFonts w:ascii="Arial" w:hAnsi="Arial" w:cs="Arial"/>
          <w:lang w:eastAsia="fr-FR" w:bidi="ml"/>
        </w:rPr>
        <w:t>2</w:t>
      </w:r>
      <w:r w:rsidR="00AA05C7" w:rsidRPr="00397762">
        <w:rPr>
          <w:rFonts w:ascii="Arial" w:hAnsi="Arial" w:cs="Arial"/>
          <w:vertAlign w:val="superscript"/>
          <w:lang w:eastAsia="fr-FR" w:bidi="ml"/>
        </w:rPr>
        <w:t>ème</w:t>
      </w:r>
      <w:r w:rsidR="005923D2" w:rsidRPr="00397762">
        <w:rPr>
          <w:rFonts w:ascii="Arial" w:hAnsi="Arial" w:cs="Arial"/>
          <w:vertAlign w:val="superscript"/>
          <w:lang w:eastAsia="fr-FR" w:bidi="ml"/>
        </w:rPr>
        <w:t xml:space="preserve"> </w:t>
      </w:r>
      <w:r w:rsidR="005923D2" w:rsidRPr="00397762">
        <w:rPr>
          <w:rFonts w:ascii="Arial" w:hAnsi="Arial" w:cs="Arial"/>
          <w:lang w:eastAsia="fr-FR" w:bidi="ml"/>
        </w:rPr>
        <w:t>alinéa</w:t>
      </w:r>
      <w:r w:rsidR="00F759AA" w:rsidRPr="00397762">
        <w:rPr>
          <w:rFonts w:ascii="Arial" w:hAnsi="Arial" w:cs="Arial"/>
          <w:lang w:eastAsia="fr-FR" w:bidi="ml"/>
        </w:rPr>
        <w:t>,</w:t>
      </w:r>
      <w:r w:rsidR="003E63B0" w:rsidRPr="00397762">
        <w:rPr>
          <w:rFonts w:ascii="Arial" w:hAnsi="Arial" w:cs="Arial"/>
          <w:lang w:eastAsia="fr-FR" w:bidi="ml"/>
        </w:rPr>
        <w:t xml:space="preserve"> </w:t>
      </w:r>
      <w:r w:rsidR="00A8760E" w:rsidRPr="00397762">
        <w:rPr>
          <w:rFonts w:ascii="Arial" w:hAnsi="Arial" w:cs="Arial"/>
          <w:lang w:eastAsia="fr-FR" w:bidi="ml"/>
        </w:rPr>
        <w:t xml:space="preserve">R2162-4 à 6, </w:t>
      </w:r>
      <w:r w:rsidR="00A57DD1" w:rsidRPr="00397762">
        <w:rPr>
          <w:rFonts w:ascii="Arial" w:hAnsi="Arial" w:cs="Arial"/>
          <w:lang w:eastAsia="fr-FR" w:bidi="ml"/>
        </w:rPr>
        <w:t>R</w:t>
      </w:r>
      <w:r w:rsidR="003E63B0" w:rsidRPr="00397762">
        <w:rPr>
          <w:rFonts w:ascii="Arial" w:hAnsi="Arial" w:cs="Arial"/>
          <w:lang w:eastAsia="fr-FR" w:bidi="ml"/>
        </w:rPr>
        <w:t>2162-13 et</w:t>
      </w:r>
      <w:r w:rsidR="00A57DD1" w:rsidRPr="00397762">
        <w:rPr>
          <w:rFonts w:ascii="Arial" w:hAnsi="Arial" w:cs="Arial"/>
          <w:lang w:eastAsia="fr-FR" w:bidi="ml"/>
        </w:rPr>
        <w:t xml:space="preserve"> R</w:t>
      </w:r>
      <w:r w:rsidR="00A8760E" w:rsidRPr="00397762">
        <w:rPr>
          <w:rFonts w:ascii="Arial" w:hAnsi="Arial" w:cs="Arial"/>
          <w:lang w:eastAsia="fr-FR" w:bidi="ml"/>
        </w:rPr>
        <w:t>2162-</w:t>
      </w:r>
      <w:r w:rsidR="007C0BF5" w:rsidRPr="00397762">
        <w:rPr>
          <w:rFonts w:ascii="Arial" w:hAnsi="Arial" w:cs="Arial"/>
          <w:lang w:eastAsia="fr-FR" w:bidi="ml"/>
        </w:rPr>
        <w:t>14</w:t>
      </w:r>
      <w:r w:rsidR="009A6717" w:rsidRPr="00397762">
        <w:rPr>
          <w:rFonts w:ascii="Arial" w:hAnsi="Arial" w:cs="Arial"/>
          <w:lang w:eastAsia="fr-FR" w:bidi="ml"/>
        </w:rPr>
        <w:t xml:space="preserve"> du </w:t>
      </w:r>
      <w:r w:rsidR="005A5FCD" w:rsidRPr="00397762">
        <w:rPr>
          <w:rFonts w:ascii="Arial" w:hAnsi="Arial" w:cs="Arial"/>
          <w:lang w:eastAsia="fr-FR" w:bidi="ml"/>
        </w:rPr>
        <w:t>code de la commande publique</w:t>
      </w:r>
      <w:r w:rsidRPr="00397762">
        <w:rPr>
          <w:rFonts w:ascii="Arial" w:hAnsi="Arial" w:cs="Arial"/>
          <w:lang w:eastAsia="fr-FR" w:bidi="ml"/>
        </w:rPr>
        <w:t>)</w:t>
      </w:r>
    </w:p>
    <w:p w14:paraId="0DA7227D" w14:textId="77777777" w:rsidR="009B1CD0" w:rsidRDefault="009B1CD0" w:rsidP="00710FD6">
      <w:pPr>
        <w:tabs>
          <w:tab w:val="left" w:pos="426"/>
          <w:tab w:val="left" w:pos="851"/>
        </w:tabs>
        <w:jc w:val="both"/>
        <w:rPr>
          <w:rFonts w:ascii="Arial" w:hAnsi="Arial" w:cs="Arial"/>
        </w:rPr>
      </w:pPr>
    </w:p>
    <w:p w14:paraId="6A34C9CC" w14:textId="69B80556"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Pr="00531485"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Pr="00531485" w:rsidRDefault="007D7A65" w:rsidP="009B45B9">
      <w:pPr>
        <w:tabs>
          <w:tab w:val="left" w:pos="426"/>
          <w:tab w:val="left" w:pos="851"/>
        </w:tabs>
        <w:ind w:left="851"/>
        <w:jc w:val="both"/>
        <w:rPr>
          <w:rFonts w:ascii="Arial" w:hAnsi="Arial" w:cs="Arial"/>
        </w:rPr>
      </w:pPr>
      <w:r w:rsidRPr="00531485">
        <w:rPr>
          <w:rFonts w:ascii="Arial" w:hAnsi="Arial" w:cs="Arial"/>
        </w:rPr>
        <w:fldChar w:fldCharType="begin">
          <w:ffData>
            <w:name w:val=""/>
            <w:enabled/>
            <w:calcOnExit w:val="0"/>
            <w:checkBox>
              <w:size w:val="20"/>
              <w:default w:val="0"/>
            </w:checkBox>
          </w:ffData>
        </w:fldChar>
      </w:r>
      <w:r w:rsidRPr="00531485">
        <w:rPr>
          <w:rFonts w:ascii="Arial" w:hAnsi="Arial" w:cs="Arial"/>
        </w:rPr>
        <w:instrText xml:space="preserve"> FORMCHECKBOX </w:instrText>
      </w:r>
      <w:r w:rsidR="00FB6036">
        <w:rPr>
          <w:rFonts w:ascii="Arial" w:hAnsi="Arial" w:cs="Arial"/>
        </w:rPr>
      </w:r>
      <w:r w:rsidR="00FB6036">
        <w:rPr>
          <w:rFonts w:ascii="Arial" w:hAnsi="Arial" w:cs="Arial"/>
        </w:rPr>
        <w:fldChar w:fldCharType="separate"/>
      </w:r>
      <w:r w:rsidRPr="00531485">
        <w:rPr>
          <w:rFonts w:ascii="Arial" w:hAnsi="Arial" w:cs="Arial"/>
        </w:rPr>
        <w:fldChar w:fldCharType="end"/>
      </w:r>
      <w:r w:rsidR="009B1CD0" w:rsidRPr="00531485">
        <w:rPr>
          <w:rFonts w:ascii="Arial" w:hAnsi="Arial" w:cs="Arial"/>
        </w:rPr>
        <w:tab/>
        <w:t xml:space="preserve">à l’ensemble du marché </w:t>
      </w:r>
      <w:r w:rsidR="00661A97" w:rsidRPr="00531485">
        <w:rPr>
          <w:rFonts w:ascii="Arial" w:hAnsi="Arial" w:cs="Arial"/>
        </w:rPr>
        <w:t>public</w:t>
      </w:r>
      <w:r w:rsidR="009B1CD0" w:rsidRPr="00531485">
        <w:rPr>
          <w:rFonts w:ascii="Arial" w:hAnsi="Arial" w:cs="Arial"/>
        </w:rPr>
        <w:t xml:space="preserve"> </w:t>
      </w:r>
      <w:r w:rsidR="009B1CD0" w:rsidRPr="00531485">
        <w:rPr>
          <w:rFonts w:ascii="Arial" w:hAnsi="Arial" w:cs="Arial"/>
          <w:i/>
          <w:iCs/>
        </w:rPr>
        <w:t>(en cas de non allotissement)</w:t>
      </w:r>
      <w:r w:rsidR="00B05C4B" w:rsidRPr="00531485">
        <w:rPr>
          <w:rFonts w:ascii="Arial" w:hAnsi="Arial" w:cs="Arial"/>
          <w:i/>
          <w:iCs/>
        </w:rPr>
        <w:t>.</w:t>
      </w:r>
    </w:p>
    <w:p w14:paraId="6A34C9D1" w14:textId="77777777" w:rsidR="009B1CD0" w:rsidRPr="00531485" w:rsidRDefault="009B1CD0" w:rsidP="009B45B9">
      <w:pPr>
        <w:tabs>
          <w:tab w:val="left" w:pos="426"/>
          <w:tab w:val="left" w:pos="851"/>
        </w:tabs>
        <w:jc w:val="both"/>
        <w:rPr>
          <w:rFonts w:ascii="Arial" w:hAnsi="Arial" w:cs="Arial"/>
        </w:rPr>
      </w:pPr>
    </w:p>
    <w:p w14:paraId="6A34C9D9" w14:textId="77777777" w:rsidR="009B1CD0" w:rsidRPr="00531485"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531485" w:rsidRDefault="007D7A65" w:rsidP="006F3DF9">
      <w:pPr>
        <w:pStyle w:val="fcasegauche"/>
        <w:tabs>
          <w:tab w:val="left" w:pos="851"/>
        </w:tabs>
        <w:spacing w:after="0"/>
        <w:ind w:left="851" w:firstLine="0"/>
        <w:rPr>
          <w:rFonts w:ascii="Arial" w:hAnsi="Arial" w:cs="Arial"/>
        </w:rPr>
      </w:pPr>
      <w:r w:rsidRPr="00531485">
        <w:rPr>
          <w:rFonts w:ascii="Arial" w:hAnsi="Arial" w:cs="Arial"/>
        </w:rPr>
        <w:fldChar w:fldCharType="begin">
          <w:ffData>
            <w:name w:val=""/>
            <w:enabled/>
            <w:calcOnExit w:val="0"/>
            <w:checkBox>
              <w:size w:val="20"/>
              <w:default w:val="0"/>
            </w:checkBox>
          </w:ffData>
        </w:fldChar>
      </w:r>
      <w:r w:rsidRPr="00531485">
        <w:rPr>
          <w:rFonts w:ascii="Arial" w:hAnsi="Arial" w:cs="Arial"/>
        </w:rPr>
        <w:instrText xml:space="preserve"> FORMCHECKBOX </w:instrText>
      </w:r>
      <w:r w:rsidR="00FB6036">
        <w:rPr>
          <w:rFonts w:ascii="Arial" w:hAnsi="Arial" w:cs="Arial"/>
        </w:rPr>
      </w:r>
      <w:r w:rsidR="00FB6036">
        <w:rPr>
          <w:rFonts w:ascii="Arial" w:hAnsi="Arial" w:cs="Arial"/>
        </w:rPr>
        <w:fldChar w:fldCharType="separate"/>
      </w:r>
      <w:r w:rsidRPr="00531485">
        <w:rPr>
          <w:rFonts w:ascii="Arial" w:hAnsi="Arial" w:cs="Arial"/>
        </w:rPr>
        <w:fldChar w:fldCharType="end"/>
      </w:r>
      <w:r w:rsidR="009B1CD0" w:rsidRPr="00531485">
        <w:rPr>
          <w:rFonts w:ascii="Arial" w:hAnsi="Arial" w:cs="Arial"/>
        </w:rPr>
        <w:tab/>
        <w:t>à l’offre de base.</w:t>
      </w: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3F19B1BF" w14:textId="77777777" w:rsidR="00531485" w:rsidRPr="00317864" w:rsidRDefault="00531485" w:rsidP="00531485">
      <w:pPr>
        <w:tabs>
          <w:tab w:val="left" w:pos="851"/>
        </w:tabs>
        <w:spacing w:before="120"/>
        <w:ind w:left="1135" w:hanging="284"/>
        <w:jc w:val="both"/>
      </w:pPr>
      <w:r w:rsidRPr="00317864">
        <w:fldChar w:fldCharType="begin">
          <w:ffData>
            <w:name w:val=""/>
            <w:enabled/>
            <w:calcOnExit w:val="0"/>
            <w:checkBox>
              <w:size w:val="20"/>
              <w:default w:val="0"/>
            </w:checkBox>
          </w:ffData>
        </w:fldChar>
      </w:r>
      <w:r w:rsidRPr="00317864">
        <w:instrText xml:space="preserve"> FORMCHECKBOX </w:instrText>
      </w:r>
      <w:r w:rsidR="00FB6036">
        <w:fldChar w:fldCharType="separate"/>
      </w:r>
      <w:r w:rsidRPr="00317864">
        <w:fldChar w:fldCharType="end"/>
      </w:r>
      <w:r w:rsidRPr="00317864">
        <w:rPr>
          <w:rFonts w:ascii="Arial" w:hAnsi="Arial" w:cs="Arial"/>
        </w:rPr>
        <w:t xml:space="preserve"> CCAP</w:t>
      </w:r>
    </w:p>
    <w:p w14:paraId="57C4CD7E" w14:textId="77777777" w:rsidR="00531485" w:rsidRPr="00107F2D" w:rsidRDefault="00531485" w:rsidP="00531485">
      <w:pPr>
        <w:tabs>
          <w:tab w:val="left" w:pos="851"/>
        </w:tabs>
        <w:spacing w:before="120"/>
        <w:ind w:left="1135" w:hanging="284"/>
        <w:jc w:val="both"/>
      </w:pPr>
      <w:r w:rsidRPr="00107F2D">
        <w:fldChar w:fldCharType="begin">
          <w:ffData>
            <w:name w:val=""/>
            <w:enabled/>
            <w:calcOnExit w:val="0"/>
            <w:checkBox>
              <w:size w:val="20"/>
              <w:default w:val="0"/>
            </w:checkBox>
          </w:ffData>
        </w:fldChar>
      </w:r>
      <w:r w:rsidRPr="00107F2D">
        <w:instrText xml:space="preserve"> FORMCHECKBOX </w:instrText>
      </w:r>
      <w:r w:rsidR="00FB6036">
        <w:fldChar w:fldCharType="separate"/>
      </w:r>
      <w:r w:rsidRPr="00107F2D">
        <w:fldChar w:fldCharType="end"/>
      </w:r>
      <w:r w:rsidRPr="00107F2D">
        <w:rPr>
          <w:rFonts w:ascii="Arial" w:hAnsi="Arial" w:cs="Arial"/>
        </w:rPr>
        <w:t xml:space="preserve"> CCAG : Cahier des clauses administratives générales applicable aux marchés de Fournitures courantes et de services (CCAG FCS) approuvé par l’arrêté du 30 mars 2021 en vigueur à la date de notification du présent marché public</w:t>
      </w:r>
    </w:p>
    <w:p w14:paraId="340C4433" w14:textId="77777777" w:rsidR="00531485" w:rsidRPr="00317864" w:rsidRDefault="00531485" w:rsidP="00531485">
      <w:pPr>
        <w:tabs>
          <w:tab w:val="left" w:pos="851"/>
        </w:tabs>
        <w:spacing w:before="120"/>
        <w:ind w:left="1135" w:hanging="284"/>
        <w:jc w:val="both"/>
      </w:pPr>
      <w:r w:rsidRPr="00317864">
        <w:fldChar w:fldCharType="begin">
          <w:ffData>
            <w:name w:val=""/>
            <w:enabled/>
            <w:calcOnExit w:val="0"/>
            <w:checkBox>
              <w:size w:val="20"/>
              <w:default w:val="0"/>
            </w:checkBox>
          </w:ffData>
        </w:fldChar>
      </w:r>
      <w:r w:rsidRPr="00317864">
        <w:instrText xml:space="preserve"> FORMCHECKBOX </w:instrText>
      </w:r>
      <w:r w:rsidR="00FB6036">
        <w:fldChar w:fldCharType="separate"/>
      </w:r>
      <w:r w:rsidRPr="00317864">
        <w:fldChar w:fldCharType="end"/>
      </w:r>
      <w:r w:rsidRPr="00317864">
        <w:rPr>
          <w:rFonts w:ascii="Arial" w:hAnsi="Arial" w:cs="Arial"/>
        </w:rPr>
        <w:t xml:space="preserve"> CCTP</w:t>
      </w:r>
    </w:p>
    <w:p w14:paraId="55A121CE" w14:textId="77777777" w:rsidR="00531485" w:rsidRDefault="00531485" w:rsidP="0053148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4B2383D" w:rsidR="009B1CD0" w:rsidRDefault="009B1CD0" w:rsidP="009B45B9">
      <w:pPr>
        <w:tabs>
          <w:tab w:val="left" w:pos="851"/>
        </w:tabs>
        <w:jc w:val="both"/>
        <w:rPr>
          <w:rFonts w:ascii="Arial" w:hAnsi="Arial" w:cs="Arial"/>
        </w:rPr>
      </w:pPr>
    </w:p>
    <w:p w14:paraId="74246967" w14:textId="33EC8E54" w:rsidR="00531485" w:rsidRDefault="00531485" w:rsidP="009B45B9">
      <w:pPr>
        <w:tabs>
          <w:tab w:val="left" w:pos="851"/>
        </w:tabs>
        <w:jc w:val="both"/>
        <w:rPr>
          <w:rFonts w:ascii="Arial" w:hAnsi="Arial" w:cs="Arial"/>
        </w:rPr>
      </w:pPr>
    </w:p>
    <w:p w14:paraId="151CF460" w14:textId="77777777" w:rsidR="00531485" w:rsidRPr="00B05C4B" w:rsidRDefault="00531485"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FB6036">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12D7C1C6" w:rsidR="009B1CD0" w:rsidRDefault="009B1CD0" w:rsidP="009B45B9">
      <w:pPr>
        <w:tabs>
          <w:tab w:val="left" w:pos="851"/>
        </w:tabs>
        <w:jc w:val="both"/>
        <w:rPr>
          <w:rFonts w:ascii="Arial" w:hAnsi="Arial" w:cs="Arial"/>
        </w:rPr>
      </w:pPr>
    </w:p>
    <w:p w14:paraId="7A317390" w14:textId="562B42B6" w:rsidR="00531485" w:rsidRDefault="00531485" w:rsidP="009B45B9">
      <w:pPr>
        <w:tabs>
          <w:tab w:val="left" w:pos="851"/>
        </w:tabs>
        <w:jc w:val="both"/>
        <w:rPr>
          <w:rFonts w:ascii="Arial" w:hAnsi="Arial" w:cs="Arial"/>
        </w:rPr>
      </w:pPr>
    </w:p>
    <w:p w14:paraId="54AB336E" w14:textId="77777777" w:rsidR="00531485" w:rsidRPr="00B05C4B" w:rsidRDefault="00531485"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FB6036">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385640F2" w:rsidR="00BD479D" w:rsidRDefault="00BD479D" w:rsidP="00BD479D">
      <w:pPr>
        <w:tabs>
          <w:tab w:val="left" w:pos="851"/>
        </w:tabs>
        <w:jc w:val="both"/>
        <w:rPr>
          <w:rFonts w:ascii="Arial" w:hAnsi="Arial" w:cs="Arial"/>
          <w:i/>
          <w:iCs/>
          <w:sz w:val="18"/>
          <w:szCs w:val="18"/>
        </w:rPr>
      </w:pPr>
    </w:p>
    <w:p w14:paraId="60066625" w14:textId="77777777" w:rsidR="00B83EDB" w:rsidRDefault="00B83EDB" w:rsidP="00BD479D">
      <w:pPr>
        <w:tabs>
          <w:tab w:val="left" w:pos="851"/>
        </w:tabs>
        <w:jc w:val="both"/>
        <w:rPr>
          <w:rFonts w:ascii="Arial" w:hAnsi="Arial" w:cs="Arial"/>
          <w:i/>
          <w:iCs/>
          <w:sz w:val="18"/>
          <w:szCs w:val="18"/>
        </w:rPr>
      </w:pPr>
    </w:p>
    <w:p w14:paraId="3EA57210" w14:textId="6C15AA53" w:rsidR="00531485" w:rsidRDefault="00531485" w:rsidP="00BD479D">
      <w:pPr>
        <w:tabs>
          <w:tab w:val="left" w:pos="851"/>
        </w:tabs>
        <w:jc w:val="both"/>
        <w:rPr>
          <w:rFonts w:ascii="Arial" w:hAnsi="Arial" w:cs="Arial"/>
          <w:i/>
          <w:iCs/>
          <w:sz w:val="18"/>
          <w:szCs w:val="18"/>
        </w:rPr>
      </w:pPr>
    </w:p>
    <w:p w14:paraId="16341C2E" w14:textId="6829C515" w:rsidR="00531485" w:rsidRDefault="00531485" w:rsidP="00BD479D">
      <w:pPr>
        <w:tabs>
          <w:tab w:val="left" w:pos="851"/>
        </w:tabs>
        <w:jc w:val="both"/>
        <w:rPr>
          <w:rFonts w:ascii="Arial" w:hAnsi="Arial" w:cs="Arial"/>
          <w:i/>
          <w:iCs/>
          <w:sz w:val="18"/>
          <w:szCs w:val="18"/>
        </w:rPr>
      </w:pPr>
    </w:p>
    <w:p w14:paraId="257AB58F" w14:textId="77777777" w:rsidR="00531485" w:rsidRDefault="00531485"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6F93FD3F" w:rsidR="00531485" w:rsidRDefault="00531485">
      <w:pPr>
        <w:suppressAutoHyphens w:val="0"/>
        <w:rPr>
          <w:rFonts w:ascii="Arial" w:hAnsi="Arial" w:cs="Arial"/>
          <w:lang w:eastAsia="fr-FR" w:bidi="ml"/>
        </w:rPr>
      </w:pPr>
      <w:r>
        <w:rPr>
          <w:rFonts w:ascii="Arial" w:hAnsi="Arial" w:cs="Arial"/>
          <w:lang w:eastAsia="fr-FR" w:bidi="ml"/>
        </w:rPr>
        <w:br w:type="page"/>
      </w: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0E8A786B" w:rsidR="00A9775B" w:rsidRDefault="00531485" w:rsidP="00A9775B">
      <w:pPr>
        <w:tabs>
          <w:tab w:val="left" w:pos="851"/>
        </w:tabs>
        <w:suppressAutoHyphens w:val="0"/>
        <w:spacing w:before="120"/>
        <w:ind w:left="709" w:firstLine="142"/>
        <w:jc w:val="both"/>
        <w:rPr>
          <w:rFonts w:ascii="Arial" w:hAnsi="Arial" w:cs="Arial"/>
          <w:lang w:eastAsia="fr-FR" w:bidi="ml"/>
        </w:rPr>
      </w:pPr>
      <w:r w:rsidRPr="00531485">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531485">
        <w:rPr>
          <w:rFonts w:ascii="Arial" w:hAnsi="Arial" w:cs="Arial"/>
          <w:lang w:eastAsia="fr-FR" w:bidi="ml"/>
        </w:rPr>
        <w:instrText xml:space="preserve"> FORMCHECKBOX </w:instrText>
      </w:r>
      <w:r w:rsidR="00FB6036">
        <w:rPr>
          <w:rFonts w:ascii="Arial" w:hAnsi="Arial" w:cs="Arial"/>
          <w:lang w:eastAsia="fr-FR" w:bidi="ml"/>
        </w:rPr>
      </w:r>
      <w:r w:rsidR="00FB6036">
        <w:rPr>
          <w:rFonts w:ascii="Arial" w:hAnsi="Arial" w:cs="Arial"/>
          <w:lang w:eastAsia="fr-FR" w:bidi="ml"/>
        </w:rPr>
        <w:fldChar w:fldCharType="separate"/>
      </w:r>
      <w:r w:rsidRPr="00531485">
        <w:rPr>
          <w:rFonts w:ascii="Arial" w:hAnsi="Arial" w:cs="Arial"/>
          <w:lang w:eastAsia="fr-FR" w:bidi="ml"/>
        </w:rPr>
        <w:fldChar w:fldCharType="end"/>
      </w:r>
      <w:bookmarkEnd w:id="0"/>
      <w:r w:rsidR="00B05C4B" w:rsidRPr="00531485">
        <w:rPr>
          <w:rFonts w:ascii="Arial" w:hAnsi="Arial" w:cs="Arial"/>
          <w:lang w:eastAsia="fr-FR" w:bidi="ml"/>
        </w:rPr>
        <w:t xml:space="preserve"> les</w:t>
      </w:r>
      <w:r w:rsidR="00A9775B" w:rsidRPr="00531485">
        <w:rPr>
          <w:rFonts w:ascii="Arial" w:hAnsi="Arial" w:cs="Arial"/>
          <w:lang w:eastAsia="fr-FR" w:bidi="ml"/>
        </w:rPr>
        <w:t xml:space="preserve"> prix indiqués dans l’annexe financière jointe au présent document</w:t>
      </w:r>
    </w:p>
    <w:p w14:paraId="713A498C" w14:textId="77777777" w:rsidR="00531485" w:rsidRPr="00531485" w:rsidRDefault="00531485" w:rsidP="00A9775B">
      <w:pPr>
        <w:tabs>
          <w:tab w:val="left" w:pos="851"/>
        </w:tabs>
        <w:suppressAutoHyphens w:val="0"/>
        <w:spacing w:before="120"/>
        <w:ind w:left="709" w:firstLine="142"/>
        <w:jc w:val="both"/>
        <w:rPr>
          <w:rFonts w:ascii="Arial" w:hAnsi="Arial" w:cs="Arial"/>
          <w:lang w:eastAsia="fr-FR" w:bidi="ml"/>
        </w:rPr>
      </w:pPr>
    </w:p>
    <w:p w14:paraId="566529F8" w14:textId="0647549E" w:rsidR="00531485" w:rsidRDefault="00531485" w:rsidP="00531485">
      <w:pPr>
        <w:tabs>
          <w:tab w:val="left" w:pos="426"/>
        </w:tabs>
        <w:suppressAutoHyphens w:val="0"/>
        <w:jc w:val="both"/>
        <w:rPr>
          <w:rFonts w:ascii="Arial" w:hAnsi="Arial" w:cs="Arial"/>
          <w:lang w:eastAsia="fr-FR" w:bidi="ml"/>
        </w:rPr>
      </w:pPr>
      <w:r w:rsidRPr="00FD4AC0">
        <w:rPr>
          <w:rFonts w:ascii="Arial" w:hAnsi="Arial" w:cs="Arial"/>
          <w:lang w:eastAsia="fr-FR" w:bidi="ml"/>
        </w:rPr>
        <w:t xml:space="preserve">Le marché est conclu avec seulement un maximum contractuel exprimé en valeur de </w:t>
      </w:r>
      <w:r w:rsidR="00FD4AC0" w:rsidRPr="00FD4AC0">
        <w:rPr>
          <w:rFonts w:ascii="Arial" w:hAnsi="Arial" w:cs="Arial"/>
          <w:lang w:eastAsia="fr-FR" w:bidi="ml"/>
        </w:rPr>
        <w:t>450 000</w:t>
      </w:r>
      <w:r w:rsidRPr="00FD4AC0">
        <w:rPr>
          <w:rFonts w:ascii="Arial" w:hAnsi="Arial" w:cs="Arial"/>
          <w:lang w:eastAsia="fr-FR" w:bidi="ml"/>
        </w:rPr>
        <w:t xml:space="preserve">  euros HT (article R.2162-4 2° du CCP).</w:t>
      </w:r>
    </w:p>
    <w:p w14:paraId="521381A0" w14:textId="642462A7" w:rsidR="00BD479D" w:rsidRDefault="00BD479D" w:rsidP="00BD479D">
      <w:pPr>
        <w:tabs>
          <w:tab w:val="left" w:pos="426"/>
        </w:tabs>
        <w:suppressAutoHyphens w:val="0"/>
        <w:spacing w:before="120"/>
        <w:jc w:val="both"/>
        <w:rPr>
          <w:rFonts w:ascii="Arial" w:hAnsi="Arial" w:cs="Arial"/>
        </w:rPr>
      </w:pPr>
    </w:p>
    <w:p w14:paraId="62E97A5B" w14:textId="77777777" w:rsidR="00531485" w:rsidRDefault="00531485"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1959552A" w:rsidR="009B1CD0" w:rsidRDefault="009B1CD0" w:rsidP="00710FD6">
      <w:pPr>
        <w:pStyle w:val="fcasegauche"/>
        <w:tabs>
          <w:tab w:val="left" w:pos="426"/>
          <w:tab w:val="left" w:pos="851"/>
        </w:tabs>
        <w:spacing w:after="0"/>
        <w:ind w:left="0" w:firstLine="0"/>
        <w:jc w:val="left"/>
        <w:rPr>
          <w:rFonts w:ascii="Arial" w:hAnsi="Arial" w:cs="Arial"/>
        </w:rPr>
      </w:pPr>
    </w:p>
    <w:p w14:paraId="1324D8D8" w14:textId="77777777" w:rsidR="00531485" w:rsidRDefault="00531485"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079F8CDF" w:rsidR="00A14E5B" w:rsidRDefault="00A14E5B" w:rsidP="00E47798">
      <w:pPr>
        <w:pStyle w:val="fcasegauche"/>
        <w:tabs>
          <w:tab w:val="left" w:pos="426"/>
          <w:tab w:val="left" w:pos="851"/>
        </w:tabs>
        <w:spacing w:after="0"/>
        <w:ind w:left="0" w:firstLine="0"/>
        <w:jc w:val="left"/>
        <w:rPr>
          <w:rFonts w:ascii="Arial" w:hAnsi="Arial" w:cs="Arial"/>
          <w:b/>
        </w:rPr>
      </w:pPr>
    </w:p>
    <w:p w14:paraId="0EEBF58C" w14:textId="0D37A79F" w:rsidR="00531485" w:rsidRDefault="00531485">
      <w:pPr>
        <w:suppressAutoHyphens w:val="0"/>
        <w:rPr>
          <w:rFonts w:ascii="Arial" w:hAnsi="Arial" w:cs="Arial"/>
          <w:b/>
        </w:rPr>
      </w:pPr>
      <w:r>
        <w:rPr>
          <w:rFonts w:ascii="Arial" w:hAnsi="Arial" w:cs="Arial"/>
          <w:b/>
        </w:rPr>
        <w:br w:type="page"/>
      </w: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FB6036">
        <w:rPr>
          <w:lang w:eastAsia="fr-FR" w:bidi="ml"/>
        </w:rPr>
      </w:r>
      <w:r w:rsidR="00FB6036">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FB6036">
        <w:rPr>
          <w:lang w:eastAsia="fr-FR" w:bidi="ml"/>
        </w:rPr>
      </w:r>
      <w:r w:rsidR="00FB6036">
        <w:rPr>
          <w:lang w:eastAsia="fr-FR" w:bidi="ml"/>
        </w:rPr>
        <w:fldChar w:fldCharType="separate"/>
      </w:r>
      <w:r w:rsidRPr="003261C6">
        <w:rPr>
          <w:lang w:eastAsia="fr-FR" w:bidi="ml"/>
        </w:rPr>
        <w:fldChar w:fldCharType="end"/>
      </w:r>
      <w:r w:rsidRPr="003261C6">
        <w:rPr>
          <w:lang w:eastAsia="fr-FR" w:bidi="ml"/>
        </w:rPr>
        <w:t xml:space="preserve"> non </w:t>
      </w:r>
    </w:p>
    <w:p w14:paraId="6A34CADB" w14:textId="516C9365" w:rsidR="003261C6" w:rsidRPr="00531485" w:rsidRDefault="003261C6" w:rsidP="003261C6">
      <w:pPr>
        <w:tabs>
          <w:tab w:val="left" w:pos="426"/>
        </w:tabs>
        <w:suppressAutoHyphens w:val="0"/>
        <w:spacing w:after="240"/>
        <w:jc w:val="both"/>
        <w:rPr>
          <w:lang w:eastAsia="fr-FR" w:bidi="ml"/>
        </w:rPr>
      </w:pPr>
      <w:r w:rsidRPr="00531485">
        <w:rPr>
          <w:lang w:eastAsia="fr-FR" w:bidi="ml"/>
        </w:rPr>
        <w:t xml:space="preserve">Le </w:t>
      </w:r>
      <w:r w:rsidR="00EC4741" w:rsidRPr="00531485">
        <w:rPr>
          <w:lang w:eastAsia="fr-FR" w:bidi="ml"/>
        </w:rPr>
        <w:t>soumissionnaire</w:t>
      </w:r>
      <w:r w:rsidRPr="00531485">
        <w:rPr>
          <w:lang w:eastAsia="fr-FR" w:bidi="ml"/>
        </w:rPr>
        <w:t xml:space="preserve"> indique le taux de TVA applicable aux </w:t>
      </w:r>
      <w:r w:rsidR="00EC4741" w:rsidRPr="00531485">
        <w:rPr>
          <w:lang w:eastAsia="fr-FR" w:bidi="ml"/>
        </w:rPr>
        <w:t>fournitures o</w:t>
      </w:r>
      <w:r w:rsidRPr="00531485">
        <w:rPr>
          <w:lang w:eastAsia="fr-FR" w:bidi="ml"/>
        </w:rPr>
        <w:t>bjets du marché</w:t>
      </w:r>
      <w:r w:rsidR="00EC4741" w:rsidRPr="00531485">
        <w:rPr>
          <w:lang w:eastAsia="fr-FR" w:bidi="ml"/>
        </w:rPr>
        <w:t xml:space="preserve"> publics</w:t>
      </w:r>
      <w:r w:rsidRPr="00531485">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FB6036">
        <w:rPr>
          <w:rFonts w:ascii="Arial" w:hAnsi="Arial" w:cs="Arial"/>
          <w:lang w:eastAsia="fr-FR" w:bidi="ml"/>
        </w:rPr>
      </w:r>
      <w:r w:rsidR="00FB6036">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FB6036">
        <w:rPr>
          <w:rFonts w:ascii="Arial" w:hAnsi="Arial" w:cs="Arial"/>
          <w:lang w:eastAsia="fr-FR" w:bidi="ml"/>
        </w:rPr>
      </w:r>
      <w:r w:rsidR="00FB6036">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FB6036">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FB6036">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5FFE6421" w14:textId="77777777" w:rsidR="00531485" w:rsidRDefault="00531485" w:rsidP="00531485">
      <w:pPr>
        <w:tabs>
          <w:tab w:val="left" w:pos="576"/>
          <w:tab w:val="left" w:pos="851"/>
        </w:tabs>
        <w:jc w:val="both"/>
        <w:rPr>
          <w:rFonts w:ascii="Arial" w:hAnsi="Arial" w:cs="Arial"/>
          <w:i/>
          <w:sz w:val="18"/>
          <w:szCs w:val="18"/>
        </w:rPr>
      </w:pPr>
      <w:r>
        <w:rPr>
          <w:rFonts w:ascii="Arial" w:hAnsi="Arial" w:cs="Arial"/>
        </w:rPr>
        <w:t>La durée du marché public est de douze (12) mois à compter de :</w:t>
      </w:r>
    </w:p>
    <w:p w14:paraId="6A34CAF1" w14:textId="22C929EC" w:rsidR="009B1CD0" w:rsidRPr="00531485" w:rsidRDefault="00EC4741" w:rsidP="009B45B9">
      <w:pPr>
        <w:tabs>
          <w:tab w:val="left" w:pos="851"/>
        </w:tabs>
        <w:spacing w:before="120"/>
        <w:ind w:left="567"/>
        <w:jc w:val="both"/>
        <w:rPr>
          <w:rFonts w:ascii="Arial" w:hAnsi="Arial" w:cs="Arial"/>
        </w:rPr>
      </w:pPr>
      <w:r w:rsidRPr="00531485">
        <w:rPr>
          <w:rFonts w:ascii="Arial" w:hAnsi="Arial" w:cs="Arial"/>
        </w:rPr>
        <w:tab/>
      </w:r>
      <w:r w:rsidR="00844DAA" w:rsidRPr="00531485">
        <w:rPr>
          <w:rFonts w:ascii="Arial" w:hAnsi="Arial" w:cs="Arial"/>
        </w:rPr>
        <w:tab/>
      </w:r>
      <w:r w:rsidR="00531485" w:rsidRPr="00531485">
        <w:rPr>
          <w:rFonts w:ascii="Arial" w:hAnsi="Arial" w:cs="Arial"/>
        </w:rPr>
        <w:fldChar w:fldCharType="begin">
          <w:ffData>
            <w:name w:val=""/>
            <w:enabled/>
            <w:calcOnExit w:val="0"/>
            <w:checkBox>
              <w:size w:val="20"/>
              <w:default w:val="1"/>
            </w:checkBox>
          </w:ffData>
        </w:fldChar>
      </w:r>
      <w:r w:rsidR="00531485" w:rsidRPr="00531485">
        <w:rPr>
          <w:rFonts w:ascii="Arial" w:hAnsi="Arial" w:cs="Arial"/>
        </w:rPr>
        <w:instrText xml:space="preserve"> FORMCHECKBOX </w:instrText>
      </w:r>
      <w:r w:rsidR="00FB6036">
        <w:rPr>
          <w:rFonts w:ascii="Arial" w:hAnsi="Arial" w:cs="Arial"/>
        </w:rPr>
      </w:r>
      <w:r w:rsidR="00FB6036">
        <w:rPr>
          <w:rFonts w:ascii="Arial" w:hAnsi="Arial" w:cs="Arial"/>
        </w:rPr>
        <w:fldChar w:fldCharType="separate"/>
      </w:r>
      <w:r w:rsidR="00531485" w:rsidRPr="00531485">
        <w:rPr>
          <w:rFonts w:ascii="Arial" w:hAnsi="Arial" w:cs="Arial"/>
        </w:rPr>
        <w:fldChar w:fldCharType="end"/>
      </w:r>
      <w:r w:rsidR="009B1CD0" w:rsidRPr="00531485">
        <w:rPr>
          <w:rFonts w:ascii="Arial" w:hAnsi="Arial" w:cs="Arial"/>
        </w:rPr>
        <w:tab/>
      </w:r>
      <w:r w:rsidR="0036348E" w:rsidRPr="00531485">
        <w:rPr>
          <w:rFonts w:ascii="Arial" w:hAnsi="Arial" w:cs="Arial"/>
        </w:rPr>
        <w:t>La</w:t>
      </w:r>
      <w:r w:rsidR="009B1CD0" w:rsidRPr="00531485">
        <w:rPr>
          <w:rFonts w:ascii="Arial" w:hAnsi="Arial" w:cs="Arial"/>
        </w:rPr>
        <w:t xml:space="preserve"> date de notification </w:t>
      </w:r>
      <w:r w:rsidR="009B1CD0" w:rsidRPr="00531485">
        <w:rPr>
          <w:rFonts w:ascii="Arial" w:hAnsi="Arial" w:cs="Arial"/>
          <w:lang w:eastAsia="fr-FR" w:bidi="ml"/>
        </w:rPr>
        <w:t xml:space="preserve">du marché </w:t>
      </w:r>
      <w:r w:rsidRPr="00531485">
        <w:rPr>
          <w:rFonts w:ascii="Arial" w:hAnsi="Arial" w:cs="Arial"/>
          <w:lang w:eastAsia="fr-FR" w:bidi="ml"/>
        </w:rPr>
        <w:t>public</w:t>
      </w:r>
      <w:r w:rsidRPr="00531485">
        <w:rPr>
          <w:rFonts w:ascii="Arial" w:hAnsi="Arial" w:cs="Arial"/>
        </w:rPr>
        <w:t>.</w:t>
      </w:r>
    </w:p>
    <w:p w14:paraId="6A34CAF3" w14:textId="652D53E2" w:rsidR="009B1CD0" w:rsidRDefault="009B1CD0" w:rsidP="00531485">
      <w:pPr>
        <w:tabs>
          <w:tab w:val="left" w:pos="851"/>
        </w:tabs>
        <w:spacing w:before="120"/>
        <w:jc w:val="both"/>
        <w:rPr>
          <w:rFonts w:ascii="Arial" w:hAnsi="Arial" w:cs="Arial"/>
          <w:b/>
        </w:rPr>
      </w:pPr>
    </w:p>
    <w:p w14:paraId="6A34CAF4" w14:textId="77777777" w:rsidR="009B1CD0" w:rsidRDefault="009B1CD0" w:rsidP="009B45B9">
      <w:pPr>
        <w:tabs>
          <w:tab w:val="left" w:pos="426"/>
          <w:tab w:val="left" w:pos="851"/>
        </w:tabs>
        <w:jc w:val="both"/>
        <w:rPr>
          <w:rFonts w:ascii="Arial" w:hAnsi="Arial" w:cs="Arial"/>
          <w:b/>
        </w:rPr>
      </w:pPr>
    </w:p>
    <w:p w14:paraId="16885569" w14:textId="77777777" w:rsidR="00531485" w:rsidRDefault="00531485" w:rsidP="0053148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FB6036">
        <w:fldChar w:fldCharType="separate"/>
      </w:r>
      <w:r>
        <w:fldChar w:fldCharType="end"/>
      </w:r>
      <w:r>
        <w:tab/>
        <w:t>OUI</w:t>
      </w:r>
      <w:r>
        <w:tab/>
      </w:r>
      <w:r>
        <w:tab/>
      </w:r>
      <w:r>
        <w:tab/>
      </w: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tab/>
        <w:t>NON</w:t>
      </w:r>
    </w:p>
    <w:p w14:paraId="07414D07" w14:textId="77777777" w:rsidR="00531485" w:rsidRPr="00625069" w:rsidRDefault="00531485" w:rsidP="00531485">
      <w:pPr>
        <w:tabs>
          <w:tab w:val="left" w:pos="426"/>
          <w:tab w:val="left" w:pos="851"/>
        </w:tabs>
        <w:jc w:val="both"/>
        <w:rPr>
          <w:rFonts w:ascii="Arial" w:hAnsi="Arial" w:cs="Arial"/>
        </w:rPr>
      </w:pPr>
    </w:p>
    <w:p w14:paraId="6F34BBA3" w14:textId="77777777" w:rsidR="00531485" w:rsidRPr="00625069" w:rsidRDefault="00531485" w:rsidP="00531485">
      <w:pPr>
        <w:numPr>
          <w:ilvl w:val="0"/>
          <w:numId w:val="3"/>
        </w:numPr>
        <w:tabs>
          <w:tab w:val="left" w:pos="426"/>
          <w:tab w:val="left" w:pos="851"/>
        </w:tabs>
        <w:spacing w:before="120"/>
        <w:ind w:left="924" w:hanging="357"/>
        <w:jc w:val="both"/>
        <w:rPr>
          <w:rFonts w:ascii="Arial" w:hAnsi="Arial" w:cs="Arial"/>
        </w:rPr>
      </w:pPr>
      <w:r w:rsidRPr="00625069">
        <w:rPr>
          <w:rFonts w:ascii="Arial" w:hAnsi="Arial" w:cs="Arial"/>
        </w:rPr>
        <w:t xml:space="preserve">Nombre de reconduction(s) : </w:t>
      </w:r>
      <w:r>
        <w:rPr>
          <w:rFonts w:ascii="Arial" w:hAnsi="Arial" w:cs="Arial"/>
        </w:rPr>
        <w:t>3</w:t>
      </w:r>
    </w:p>
    <w:p w14:paraId="550F61F6" w14:textId="77777777" w:rsidR="00531485" w:rsidRPr="00625069" w:rsidRDefault="00531485" w:rsidP="00531485">
      <w:pPr>
        <w:numPr>
          <w:ilvl w:val="0"/>
          <w:numId w:val="3"/>
        </w:numPr>
        <w:tabs>
          <w:tab w:val="left" w:pos="426"/>
          <w:tab w:val="left" w:pos="851"/>
        </w:tabs>
        <w:spacing w:before="120"/>
        <w:ind w:left="924" w:hanging="357"/>
        <w:jc w:val="both"/>
        <w:rPr>
          <w:rFonts w:ascii="Arial" w:hAnsi="Arial" w:cs="Arial"/>
          <w:b/>
        </w:rPr>
      </w:pPr>
      <w:r w:rsidRPr="00625069">
        <w:rPr>
          <w:rFonts w:ascii="Arial" w:hAnsi="Arial" w:cs="Arial"/>
        </w:rPr>
        <w:t xml:space="preserve">Durée </w:t>
      </w:r>
      <w:r>
        <w:rPr>
          <w:rFonts w:ascii="Arial" w:hAnsi="Arial" w:cs="Arial"/>
        </w:rPr>
        <w:t>des</w:t>
      </w:r>
      <w:r w:rsidRPr="00625069">
        <w:rPr>
          <w:rFonts w:ascii="Arial" w:hAnsi="Arial" w:cs="Arial"/>
        </w:rPr>
        <w:t xml:space="preserve"> périodes de reconduction</w:t>
      </w:r>
      <w:r>
        <w:rPr>
          <w:rFonts w:ascii="Arial" w:hAnsi="Arial" w:cs="Arial"/>
        </w:rPr>
        <w:t> : 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19A10744" w14:textId="77777777" w:rsidR="00544763" w:rsidRPr="00B83EDB" w:rsidRDefault="00544763" w:rsidP="00544763">
      <w:pPr>
        <w:tabs>
          <w:tab w:val="left" w:pos="426"/>
        </w:tabs>
        <w:suppressAutoHyphens w:val="0"/>
        <w:jc w:val="both"/>
        <w:rPr>
          <w:rFonts w:ascii="Arial" w:hAnsi="Arial" w:cs="Arial"/>
          <w:b/>
          <w:bCs/>
          <w:lang w:eastAsia="fr-FR" w:bidi="ml"/>
        </w:rPr>
      </w:pPr>
      <w:r w:rsidRPr="00B83EDB">
        <w:rPr>
          <w:rFonts w:ascii="Arial" w:hAnsi="Arial" w:cs="Arial"/>
          <w:lang w:eastAsia="fr-FR" w:bidi="ml"/>
        </w:rPr>
        <w:t>Le présent engagement me lie pour le délai de validité des 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B6036">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B6036">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5D30FBFA" w14:textId="77777777" w:rsidR="00544763" w:rsidRPr="006E639A" w:rsidRDefault="00544763" w:rsidP="00544763">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Pr="00D4451B">
          <w:rPr>
            <w:rStyle w:val="Lienhypertexte"/>
            <w:rFonts w:ascii="Arial" w:hAnsi="Arial" w:cs="Arial"/>
            <w:b/>
            <w:bCs/>
          </w:rPr>
          <w:t>hfno-marches-publics@efs.sante.fr</w:t>
        </w:r>
      </w:hyperlink>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6001A9E8" w:rsidR="00B86CA7" w:rsidRDefault="00B86CA7" w:rsidP="005846FB">
      <w:pPr>
        <w:tabs>
          <w:tab w:val="left" w:pos="851"/>
        </w:tabs>
        <w:jc w:val="both"/>
        <w:rPr>
          <w:rFonts w:ascii="Arial" w:hAnsi="Arial" w:cs="Arial"/>
          <w:bCs/>
        </w:rPr>
      </w:pPr>
    </w:p>
    <w:p w14:paraId="3AE01704" w14:textId="77777777" w:rsidR="00BA130F" w:rsidRDefault="00BA130F"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p w14:paraId="0729F668" w14:textId="77777777" w:rsidR="00544763" w:rsidRDefault="00544763" w:rsidP="00544763">
      <w:pPr>
        <w:tabs>
          <w:tab w:val="left" w:pos="851"/>
        </w:tabs>
        <w:jc w:val="both"/>
        <w:rPr>
          <w:rFonts w:ascii="Arial" w:hAnsi="Arial" w:cs="Arial"/>
          <w:bCs/>
        </w:rPr>
      </w:pPr>
    </w:p>
    <w:p w14:paraId="6FDE9E30" w14:textId="77777777" w:rsidR="00544763" w:rsidRDefault="00544763" w:rsidP="00544763">
      <w:pPr>
        <w:suppressAutoHyphens w:val="0"/>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544763" w14:paraId="02178D01" w14:textId="77777777" w:rsidTr="001F1C99">
        <w:tc>
          <w:tcPr>
            <w:tcW w:w="10277" w:type="dxa"/>
            <w:shd w:val="clear" w:color="auto" w:fill="66CCFF"/>
          </w:tcPr>
          <w:p w14:paraId="4A67904C" w14:textId="77777777" w:rsidR="00544763" w:rsidRDefault="00544763" w:rsidP="001F1C99">
            <w:pPr>
              <w:pStyle w:val="Titre4"/>
              <w:tabs>
                <w:tab w:val="left" w:pos="851"/>
              </w:tabs>
            </w:pPr>
            <w:r>
              <w:rPr>
                <w:sz w:val="22"/>
                <w:szCs w:val="22"/>
              </w:rPr>
              <w:t xml:space="preserve">D - </w:t>
            </w:r>
            <w:r>
              <w:rPr>
                <w:sz w:val="22"/>
                <w:szCs w:val="22"/>
                <w:lang w:bidi="ml"/>
              </w:rPr>
              <w:t>Identification du (des) pouvoir(s) adjudicateur(s).</w:t>
            </w:r>
          </w:p>
        </w:tc>
      </w:tr>
    </w:tbl>
    <w:p w14:paraId="5C890739" w14:textId="77777777" w:rsidR="00544763" w:rsidRDefault="00544763" w:rsidP="00544763">
      <w:pPr>
        <w:tabs>
          <w:tab w:val="left" w:pos="851"/>
        </w:tabs>
      </w:pPr>
    </w:p>
    <w:p w14:paraId="0FE707D4" w14:textId="77777777" w:rsidR="00544763" w:rsidRDefault="00544763" w:rsidP="00544763">
      <w:pPr>
        <w:tabs>
          <w:tab w:val="left" w:pos="851"/>
        </w:tabs>
      </w:pPr>
    </w:p>
    <w:p w14:paraId="2D240CA2" w14:textId="77777777" w:rsidR="00544763" w:rsidRDefault="00544763" w:rsidP="00544763">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D1 - </w:t>
      </w:r>
      <w:r w:rsidRPr="004D4DC6">
        <w:rPr>
          <w:rFonts w:ascii="Arial" w:hAnsi="Arial" w:cs="Arial"/>
          <w:bCs/>
          <w:iCs/>
        </w:rPr>
        <w:t>Désignation du pouvoir adjudicateur</w:t>
      </w:r>
      <w:r>
        <w:rPr>
          <w:rFonts w:ascii="Arial" w:hAnsi="Arial" w:cs="Arial"/>
          <w:b w:val="0"/>
          <w:bCs/>
          <w:iCs/>
        </w:rPr>
        <w:t> :</w:t>
      </w:r>
    </w:p>
    <w:p w14:paraId="5B057AAB" w14:textId="77777777" w:rsidR="00544763" w:rsidRDefault="00544763" w:rsidP="00544763">
      <w:pPr>
        <w:pStyle w:val="Titre1"/>
        <w:tabs>
          <w:tab w:val="left" w:pos="851"/>
        </w:tabs>
        <w:ind w:left="0"/>
        <w:jc w:val="both"/>
        <w:rPr>
          <w:rFonts w:ascii="Arial" w:hAnsi="Arial" w:cs="Arial"/>
        </w:rPr>
      </w:pPr>
    </w:p>
    <w:p w14:paraId="7C3FC776" w14:textId="77777777" w:rsidR="00544763" w:rsidRPr="00177479" w:rsidRDefault="00544763" w:rsidP="00544763"/>
    <w:p w14:paraId="35D3F5CD" w14:textId="77777777" w:rsidR="00544763" w:rsidRPr="008A2D0E" w:rsidRDefault="00544763" w:rsidP="00544763">
      <w:pPr>
        <w:pStyle w:val="Titre1"/>
        <w:jc w:val="center"/>
        <w:rPr>
          <w:rFonts w:ascii="Arial" w:hAnsi="Arial" w:cs="Arial"/>
          <w:b w:val="0"/>
          <w:lang w:bidi="ml"/>
        </w:rPr>
      </w:pPr>
      <w:r>
        <w:rPr>
          <w:rFonts w:ascii="Arial" w:hAnsi="Arial" w:cs="Arial"/>
          <w:b w:val="0"/>
          <w:lang w:eastAsia="fr-FR"/>
        </w:rPr>
        <w:t>Etablissement Français du S</w:t>
      </w:r>
      <w:r w:rsidRPr="008A2D0E">
        <w:rPr>
          <w:rFonts w:ascii="Arial" w:hAnsi="Arial" w:cs="Arial"/>
          <w:b w:val="0"/>
          <w:lang w:eastAsia="fr-FR"/>
        </w:rPr>
        <w:t>ang Hauts-de-France - Normandie</w:t>
      </w:r>
    </w:p>
    <w:p w14:paraId="1F897DBC" w14:textId="77777777" w:rsidR="00544763" w:rsidRPr="008A2D0E" w:rsidRDefault="00544763" w:rsidP="00544763">
      <w:pPr>
        <w:pStyle w:val="Titre1"/>
        <w:jc w:val="center"/>
        <w:rPr>
          <w:rFonts w:ascii="Arial" w:hAnsi="Arial" w:cs="Arial"/>
          <w:b w:val="0"/>
          <w:lang w:bidi="ml"/>
        </w:rPr>
      </w:pPr>
      <w:r w:rsidRPr="008A2D0E">
        <w:rPr>
          <w:rFonts w:ascii="Arial" w:hAnsi="Arial" w:cs="Arial"/>
          <w:b w:val="0"/>
          <w:lang w:bidi="ml"/>
        </w:rPr>
        <w:t xml:space="preserve">Service Achats </w:t>
      </w:r>
      <w:r>
        <w:rPr>
          <w:rFonts w:ascii="Arial" w:hAnsi="Arial" w:cs="Arial"/>
          <w:b w:val="0"/>
          <w:lang w:bidi="ml"/>
        </w:rPr>
        <w:t>et</w:t>
      </w:r>
      <w:r w:rsidRPr="008A2D0E">
        <w:rPr>
          <w:rFonts w:ascii="Arial" w:hAnsi="Arial" w:cs="Arial"/>
          <w:b w:val="0"/>
          <w:lang w:bidi="ml"/>
        </w:rPr>
        <w:t xml:space="preserve"> Marchés Publics</w:t>
      </w:r>
    </w:p>
    <w:p w14:paraId="78A95AFA" w14:textId="77777777" w:rsidR="00544763" w:rsidRPr="008A2D0E" w:rsidRDefault="00544763" w:rsidP="00544763">
      <w:pPr>
        <w:pStyle w:val="Titre1"/>
        <w:jc w:val="center"/>
        <w:rPr>
          <w:rFonts w:ascii="Arial" w:hAnsi="Arial" w:cs="Arial"/>
          <w:b w:val="0"/>
          <w:lang w:bidi="ml"/>
        </w:rPr>
      </w:pPr>
      <w:r>
        <w:rPr>
          <w:rFonts w:ascii="Arial" w:hAnsi="Arial" w:cs="Arial"/>
          <w:b w:val="0"/>
          <w:lang w:bidi="ml"/>
        </w:rPr>
        <w:t xml:space="preserve">Parc </w:t>
      </w:r>
      <w:r w:rsidRPr="008A2D0E">
        <w:rPr>
          <w:rFonts w:ascii="Arial" w:hAnsi="Arial" w:cs="Arial"/>
          <w:b w:val="0"/>
          <w:lang w:bidi="ml"/>
        </w:rPr>
        <w:t>Eurasanté</w:t>
      </w:r>
    </w:p>
    <w:p w14:paraId="1414262E" w14:textId="77777777" w:rsidR="00544763" w:rsidRDefault="00544763" w:rsidP="00544763">
      <w:pPr>
        <w:pStyle w:val="Titre1"/>
        <w:jc w:val="center"/>
        <w:rPr>
          <w:rFonts w:ascii="Arial" w:hAnsi="Arial" w:cs="Arial"/>
          <w:b w:val="0"/>
          <w:lang w:bidi="ml"/>
        </w:rPr>
      </w:pPr>
      <w:r>
        <w:rPr>
          <w:rFonts w:ascii="Arial" w:hAnsi="Arial" w:cs="Arial"/>
          <w:b w:val="0"/>
          <w:lang w:bidi="ml"/>
        </w:rPr>
        <w:t>20 Avenue Pierre Mauroy</w:t>
      </w:r>
    </w:p>
    <w:p w14:paraId="640961D7" w14:textId="77777777" w:rsidR="00544763" w:rsidRPr="009B5351" w:rsidRDefault="00544763" w:rsidP="00544763">
      <w:pPr>
        <w:ind w:left="567"/>
        <w:jc w:val="center"/>
        <w:rPr>
          <w:lang w:bidi="ml"/>
        </w:rPr>
      </w:pPr>
      <w:r>
        <w:rPr>
          <w:lang w:bidi="ml"/>
        </w:rPr>
        <w:t>CS 40121</w:t>
      </w:r>
    </w:p>
    <w:p w14:paraId="56FB589C" w14:textId="77777777" w:rsidR="00544763" w:rsidRPr="008A2D0E" w:rsidRDefault="00544763" w:rsidP="00544763">
      <w:pPr>
        <w:pStyle w:val="Titre1"/>
        <w:jc w:val="center"/>
        <w:rPr>
          <w:rFonts w:ascii="Arial" w:hAnsi="Arial" w:cs="Arial"/>
          <w:b w:val="0"/>
          <w:lang w:bidi="ml"/>
        </w:rPr>
      </w:pPr>
      <w:r>
        <w:rPr>
          <w:rFonts w:ascii="Arial" w:hAnsi="Arial" w:cs="Arial"/>
          <w:b w:val="0"/>
          <w:lang w:bidi="ml"/>
        </w:rPr>
        <w:t>59373</w:t>
      </w:r>
      <w:r w:rsidRPr="008A2D0E">
        <w:rPr>
          <w:rFonts w:ascii="Arial" w:hAnsi="Arial" w:cs="Arial"/>
          <w:b w:val="0"/>
          <w:lang w:bidi="ml"/>
        </w:rPr>
        <w:t xml:space="preserve"> LOOS</w:t>
      </w:r>
      <w:r>
        <w:rPr>
          <w:rFonts w:ascii="Arial" w:hAnsi="Arial" w:cs="Arial"/>
          <w:b w:val="0"/>
          <w:lang w:bidi="ml"/>
        </w:rPr>
        <w:t xml:space="preserve"> CEDEX</w:t>
      </w:r>
    </w:p>
    <w:p w14:paraId="03833AE8" w14:textId="77777777" w:rsidR="00544763" w:rsidRPr="008A2D0E" w:rsidRDefault="00544763" w:rsidP="00544763">
      <w:pPr>
        <w:pStyle w:val="Titre1"/>
        <w:jc w:val="center"/>
        <w:rPr>
          <w:rFonts w:ascii="Arial" w:hAnsi="Arial" w:cs="Arial"/>
          <w:b w:val="0"/>
          <w:lang w:bidi="ml"/>
        </w:rPr>
      </w:pPr>
      <w:r w:rsidRPr="008A2D0E">
        <w:rPr>
          <w:rFonts w:ascii="Arial" w:hAnsi="Arial" w:cs="Arial"/>
          <w:b w:val="0"/>
          <w:lang w:bidi="ml"/>
        </w:rPr>
        <w:t>Téléphone : 03 28 54 22 99</w:t>
      </w:r>
    </w:p>
    <w:p w14:paraId="5C778EC7" w14:textId="77777777" w:rsidR="00544763" w:rsidRPr="008A2D0E" w:rsidRDefault="00544763" w:rsidP="00544763">
      <w:pPr>
        <w:pStyle w:val="Titre1"/>
        <w:jc w:val="center"/>
        <w:rPr>
          <w:rFonts w:ascii="Arial" w:hAnsi="Arial" w:cs="Arial"/>
          <w:b w:val="0"/>
          <w:lang w:bidi="ml"/>
        </w:rPr>
      </w:pPr>
      <w:r w:rsidRPr="008A2D0E">
        <w:rPr>
          <w:rFonts w:ascii="Arial" w:hAnsi="Arial" w:cs="Arial"/>
          <w:b w:val="0"/>
          <w:lang w:bidi="ml"/>
        </w:rPr>
        <w:t>Télécopie : 03 72 27 17 28</w:t>
      </w:r>
    </w:p>
    <w:p w14:paraId="71AD407B" w14:textId="77777777" w:rsidR="00544763" w:rsidRDefault="00544763" w:rsidP="00544763">
      <w:pPr>
        <w:pStyle w:val="En-tte"/>
        <w:tabs>
          <w:tab w:val="clear" w:pos="4536"/>
          <w:tab w:val="clear" w:pos="9072"/>
          <w:tab w:val="left" w:pos="851"/>
        </w:tabs>
        <w:jc w:val="both"/>
        <w:rPr>
          <w:rFonts w:ascii="Arial" w:hAnsi="Arial" w:cs="Arial"/>
        </w:rPr>
      </w:pPr>
    </w:p>
    <w:p w14:paraId="1E8FA6DF" w14:textId="77777777" w:rsidR="00544763" w:rsidRDefault="00544763" w:rsidP="00544763">
      <w:pPr>
        <w:pStyle w:val="En-tte"/>
        <w:tabs>
          <w:tab w:val="clear" w:pos="4536"/>
          <w:tab w:val="clear" w:pos="9072"/>
          <w:tab w:val="left" w:pos="851"/>
        </w:tabs>
        <w:jc w:val="both"/>
        <w:rPr>
          <w:rFonts w:ascii="Arial" w:hAnsi="Arial" w:cs="Arial"/>
        </w:rPr>
      </w:pPr>
    </w:p>
    <w:p w14:paraId="080179FA" w14:textId="77777777" w:rsidR="00544763" w:rsidRDefault="00544763" w:rsidP="00544763">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3BB131CE" w14:textId="77777777" w:rsidR="00544763" w:rsidRPr="00B86CA7" w:rsidRDefault="00544763" w:rsidP="00544763">
      <w:pPr>
        <w:tabs>
          <w:tab w:val="left" w:pos="851"/>
        </w:tabs>
        <w:jc w:val="both"/>
        <w:rPr>
          <w:rFonts w:ascii="Arial" w:hAnsi="Arial" w:cs="Arial"/>
        </w:rPr>
      </w:pPr>
    </w:p>
    <w:p w14:paraId="17D07857" w14:textId="2AF808A0" w:rsidR="00544763" w:rsidRPr="008A2D0E" w:rsidRDefault="00544763" w:rsidP="00544763">
      <w:pPr>
        <w:tabs>
          <w:tab w:val="left" w:pos="426"/>
          <w:tab w:val="left" w:pos="851"/>
        </w:tabs>
        <w:suppressAutoHyphens w:val="0"/>
        <w:jc w:val="center"/>
        <w:rPr>
          <w:rFonts w:ascii="Arial" w:hAnsi="Arial" w:cs="Arial"/>
          <w:lang w:eastAsia="fr-FR" w:bidi="ml"/>
        </w:rPr>
      </w:pPr>
      <w:bookmarkStart w:id="1" w:name="_Hlk210743581"/>
      <w:r>
        <w:rPr>
          <w:rFonts w:ascii="Arial" w:hAnsi="Arial" w:cs="Arial"/>
          <w:lang w:eastAsia="fr-FR" w:bidi="ml"/>
        </w:rPr>
        <w:t>Monsieur le Directeur</w:t>
      </w:r>
      <w:r w:rsidRPr="008A2D0E">
        <w:rPr>
          <w:rFonts w:ascii="Arial" w:hAnsi="Arial" w:cs="Arial"/>
          <w:lang w:eastAsia="fr-FR" w:bidi="ml"/>
        </w:rPr>
        <w:t xml:space="preserve"> </w:t>
      </w:r>
      <w:bookmarkEnd w:id="1"/>
      <w:r w:rsidRPr="008A2D0E">
        <w:rPr>
          <w:rFonts w:ascii="Arial" w:hAnsi="Arial" w:cs="Arial"/>
          <w:lang w:eastAsia="fr-FR" w:bidi="ml"/>
        </w:rPr>
        <w:t>de l’</w:t>
      </w:r>
      <w:r w:rsidRPr="008A2D0E">
        <w:rPr>
          <w:rFonts w:ascii="Arial" w:hAnsi="Arial" w:cs="Arial"/>
          <w:lang w:eastAsia="fr-FR"/>
        </w:rPr>
        <w:t>Etablissement de Transfusion Sanguine Hauts-de-France - Normandie</w:t>
      </w:r>
    </w:p>
    <w:p w14:paraId="33A5668A" w14:textId="77777777" w:rsidR="00544763" w:rsidRPr="008A2D0E" w:rsidRDefault="00544763" w:rsidP="00544763">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6B5B9A2A" w14:textId="77777777" w:rsidR="00544763" w:rsidRDefault="00544763" w:rsidP="00544763">
      <w:pPr>
        <w:tabs>
          <w:tab w:val="left" w:pos="851"/>
        </w:tabs>
        <w:jc w:val="both"/>
        <w:rPr>
          <w:rFonts w:ascii="Arial" w:hAnsi="Arial" w:cs="Arial"/>
        </w:rPr>
      </w:pPr>
    </w:p>
    <w:p w14:paraId="34363BE3" w14:textId="77777777" w:rsidR="00544763" w:rsidRDefault="00544763" w:rsidP="00544763">
      <w:pPr>
        <w:tabs>
          <w:tab w:val="left" w:pos="851"/>
        </w:tabs>
        <w:jc w:val="both"/>
        <w:rPr>
          <w:rFonts w:ascii="Arial" w:hAnsi="Arial" w:cs="Arial"/>
        </w:rPr>
      </w:pPr>
    </w:p>
    <w:p w14:paraId="1FA44C68" w14:textId="77777777" w:rsidR="00544763" w:rsidRPr="004D4DC6" w:rsidRDefault="00544763" w:rsidP="00544763">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7D13FC8E" w14:textId="77777777" w:rsidR="00544763" w:rsidRDefault="00544763" w:rsidP="00544763">
      <w:pPr>
        <w:tabs>
          <w:tab w:val="left" w:pos="851"/>
        </w:tabs>
        <w:jc w:val="both"/>
        <w:rPr>
          <w:rFonts w:ascii="Arial" w:hAnsi="Arial" w:cs="Arial"/>
        </w:rPr>
      </w:pPr>
    </w:p>
    <w:p w14:paraId="02CCDE6F" w14:textId="2D6A1EA3" w:rsidR="00544763" w:rsidRPr="008A2D0E" w:rsidRDefault="00544763" w:rsidP="00544763">
      <w:pPr>
        <w:tabs>
          <w:tab w:val="left" w:pos="426"/>
          <w:tab w:val="left" w:pos="851"/>
        </w:tabs>
        <w:suppressAutoHyphens w:val="0"/>
        <w:jc w:val="center"/>
        <w:rPr>
          <w:rFonts w:ascii="Arial" w:hAnsi="Arial" w:cs="Arial"/>
          <w:lang w:eastAsia="fr-FR" w:bidi="ml"/>
        </w:rPr>
      </w:pPr>
      <w:r>
        <w:rPr>
          <w:rFonts w:ascii="Arial" w:hAnsi="Arial" w:cs="Arial"/>
          <w:lang w:eastAsia="fr-FR" w:bidi="ml"/>
        </w:rPr>
        <w:t>Monsieur le Directeur</w:t>
      </w:r>
      <w:r w:rsidRPr="008A2D0E">
        <w:rPr>
          <w:rFonts w:ascii="Arial" w:hAnsi="Arial" w:cs="Arial"/>
          <w:lang w:eastAsia="fr-FR" w:bidi="ml"/>
        </w:rPr>
        <w:t xml:space="preserve"> de l’</w:t>
      </w:r>
      <w:r w:rsidRPr="008A2D0E">
        <w:rPr>
          <w:rFonts w:ascii="Arial" w:hAnsi="Arial" w:cs="Arial"/>
          <w:lang w:eastAsia="fr-FR"/>
        </w:rPr>
        <w:t>Etablissement de Transfusion Sanguine Hauts-de-France - Normandie</w:t>
      </w:r>
    </w:p>
    <w:p w14:paraId="087DEBC5" w14:textId="77777777" w:rsidR="00544763" w:rsidRPr="008A2D0E" w:rsidRDefault="00544763" w:rsidP="00544763">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61CA94D2" w14:textId="77777777" w:rsidR="00544763" w:rsidRDefault="00544763" w:rsidP="00544763">
      <w:pPr>
        <w:tabs>
          <w:tab w:val="left" w:pos="2679"/>
        </w:tabs>
        <w:jc w:val="both"/>
        <w:rPr>
          <w:rFonts w:ascii="Arial" w:hAnsi="Arial" w:cs="Arial"/>
        </w:rPr>
      </w:pPr>
    </w:p>
    <w:p w14:paraId="33BC2C39" w14:textId="77777777" w:rsidR="00544763" w:rsidRDefault="00544763" w:rsidP="00544763">
      <w:pPr>
        <w:tabs>
          <w:tab w:val="left" w:pos="2679"/>
        </w:tabs>
        <w:jc w:val="both"/>
        <w:rPr>
          <w:rFonts w:ascii="Arial" w:hAnsi="Arial" w:cs="Arial"/>
        </w:rPr>
      </w:pPr>
    </w:p>
    <w:p w14:paraId="54F95F7F" w14:textId="77777777" w:rsidR="00544763" w:rsidRPr="00EA4CE6" w:rsidRDefault="00544763" w:rsidP="00544763">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7DD16E57" w14:textId="77777777" w:rsidR="00544763" w:rsidRDefault="00544763" w:rsidP="00544763">
      <w:pPr>
        <w:tabs>
          <w:tab w:val="left" w:pos="426"/>
          <w:tab w:val="left" w:pos="851"/>
        </w:tabs>
        <w:suppressAutoHyphens w:val="0"/>
        <w:jc w:val="both"/>
        <w:rPr>
          <w:rFonts w:ascii="Arial" w:hAnsi="Arial" w:cs="Arial"/>
          <w:lang w:eastAsia="fr-FR" w:bidi="ml"/>
        </w:rPr>
      </w:pPr>
    </w:p>
    <w:p w14:paraId="6682EC53" w14:textId="5E93522F" w:rsidR="00544763" w:rsidRPr="008A2D0E" w:rsidRDefault="00544763" w:rsidP="00544763">
      <w:pPr>
        <w:tabs>
          <w:tab w:val="left" w:pos="426"/>
          <w:tab w:val="left" w:pos="851"/>
        </w:tabs>
        <w:suppressAutoHyphens w:val="0"/>
        <w:jc w:val="center"/>
        <w:rPr>
          <w:rFonts w:ascii="Arial" w:hAnsi="Arial" w:cs="Arial"/>
          <w:lang w:eastAsia="fr-FR" w:bidi="ml"/>
        </w:rPr>
      </w:pPr>
      <w:r>
        <w:rPr>
          <w:rFonts w:ascii="Arial" w:hAnsi="Arial" w:cs="Arial"/>
          <w:lang w:eastAsia="fr-FR" w:bidi="ml"/>
        </w:rPr>
        <w:t>Monsieur le Directeur</w:t>
      </w:r>
      <w:r w:rsidRPr="008A2D0E">
        <w:rPr>
          <w:rFonts w:ascii="Arial" w:hAnsi="Arial" w:cs="Arial"/>
          <w:lang w:eastAsia="fr-FR" w:bidi="ml"/>
        </w:rPr>
        <w:t xml:space="preserve"> de l’</w:t>
      </w:r>
      <w:r w:rsidRPr="008A2D0E">
        <w:rPr>
          <w:rFonts w:ascii="Arial" w:hAnsi="Arial" w:cs="Arial"/>
          <w:lang w:eastAsia="fr-FR"/>
        </w:rPr>
        <w:t>Etablissement de Transfusion Sanguine Hauts-de-France - Normandie</w:t>
      </w:r>
    </w:p>
    <w:p w14:paraId="47B11B92" w14:textId="77777777" w:rsidR="00544763" w:rsidRPr="008A2D0E" w:rsidRDefault="00544763" w:rsidP="00544763">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707B8DB2" w14:textId="77777777" w:rsidR="00544763" w:rsidRPr="00322299" w:rsidRDefault="00544763" w:rsidP="00544763">
      <w:pPr>
        <w:tabs>
          <w:tab w:val="left" w:pos="426"/>
          <w:tab w:val="left" w:pos="851"/>
        </w:tabs>
        <w:suppressAutoHyphens w:val="0"/>
        <w:jc w:val="center"/>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544763" w:rsidRPr="001B2CDA" w14:paraId="00957ABE" w14:textId="77777777" w:rsidTr="001F1C99">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EF7E7D0" w14:textId="77777777" w:rsidR="00544763" w:rsidRPr="001B2CDA" w:rsidRDefault="00544763" w:rsidP="001F1C99">
            <w:pPr>
              <w:suppressAutoHyphens w:val="0"/>
              <w:rPr>
                <w:rFonts w:ascii="Arial" w:hAnsi="Arial" w:cs="Arial"/>
                <w:lang w:eastAsia="fr-FR"/>
              </w:rPr>
            </w:pPr>
            <w:r w:rsidRPr="001B2CDA">
              <w:rPr>
                <w:rFonts w:ascii="Arial" w:hAnsi="Arial" w:cs="Arial"/>
                <w:b/>
                <w:bCs/>
                <w:color w:val="FFFFFF" w:themeColor="light1"/>
                <w:kern w:val="24"/>
                <w:lang w:eastAsia="fr-FR"/>
              </w:rPr>
              <w:t>Etablissement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7850409" w14:textId="77777777" w:rsidR="00544763" w:rsidRPr="001B2CDA" w:rsidRDefault="00544763" w:rsidP="001F1C99">
            <w:pPr>
              <w:suppressAutoHyphens w:val="0"/>
              <w:rPr>
                <w:rFonts w:ascii="Arial" w:hAnsi="Arial" w:cs="Arial"/>
                <w:lang w:eastAsia="fr-FR"/>
              </w:rPr>
            </w:pPr>
            <w:r w:rsidRPr="001B2CDA">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64F88F34" w14:textId="77777777" w:rsidR="00544763" w:rsidRPr="001B2CDA" w:rsidRDefault="00544763" w:rsidP="001F1C99">
            <w:pPr>
              <w:suppressAutoHyphens w:val="0"/>
              <w:jc w:val="center"/>
              <w:rPr>
                <w:rFonts w:ascii="Arial" w:hAnsi="Arial" w:cs="Arial"/>
                <w:b/>
                <w:bCs/>
                <w:color w:val="FFFFFF" w:themeColor="light1"/>
                <w:kern w:val="24"/>
                <w:lang w:eastAsia="fr-FR"/>
              </w:rPr>
            </w:pPr>
            <w:r w:rsidRPr="001B2CDA">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E9AB81A" w14:textId="77777777" w:rsidR="00544763" w:rsidRPr="001B2CDA" w:rsidRDefault="00544763" w:rsidP="001F1C99">
            <w:pPr>
              <w:suppressAutoHyphens w:val="0"/>
              <w:rPr>
                <w:rFonts w:ascii="Arial" w:hAnsi="Arial" w:cs="Arial"/>
                <w:lang w:eastAsia="fr-FR"/>
              </w:rPr>
            </w:pPr>
            <w:r w:rsidRPr="001B2CDA">
              <w:rPr>
                <w:rFonts w:ascii="Arial" w:hAnsi="Arial" w:cs="Arial"/>
                <w:b/>
                <w:bCs/>
                <w:color w:val="FFFFFF" w:themeColor="light1"/>
                <w:kern w:val="24"/>
                <w:lang w:eastAsia="fr-FR"/>
              </w:rPr>
              <w:t>Téléphone</w:t>
            </w:r>
          </w:p>
        </w:tc>
      </w:tr>
      <w:tr w:rsidR="00544763" w:rsidRPr="001B2CDA" w14:paraId="2DF4D3D9" w14:textId="77777777" w:rsidTr="001F1C99">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01926E78" w14:textId="77777777" w:rsidR="00544763" w:rsidRPr="001B2CDA" w:rsidRDefault="00544763" w:rsidP="001F1C99">
            <w:pPr>
              <w:suppressAutoHyphens w:val="0"/>
              <w:ind w:left="130"/>
              <w:textAlignment w:val="center"/>
              <w:rPr>
                <w:rFonts w:ascii="Arial" w:hAnsi="Arial" w:cs="Arial"/>
                <w:lang w:eastAsia="fr-FR"/>
              </w:rPr>
            </w:pPr>
            <w:r w:rsidRPr="001B2CDA">
              <w:rPr>
                <w:rFonts w:ascii="Arial" w:eastAsiaTheme="minorEastAsia" w:hAnsi="Arial" w:cs="Arial"/>
                <w:color w:val="000000" w:themeColor="dark1"/>
                <w:kern w:val="24"/>
                <w:lang w:eastAsia="fr-FR"/>
              </w:rPr>
              <w:t>Hauts-de-France-Normandie</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9A4A1D9" w14:textId="77777777" w:rsidR="00544763" w:rsidRPr="001B2CDA" w:rsidRDefault="00544763" w:rsidP="001F1C99">
            <w:pPr>
              <w:suppressAutoHyphens w:val="0"/>
              <w:rPr>
                <w:rFonts w:ascii="Arial" w:hAnsi="Arial" w:cs="Arial"/>
                <w:kern w:val="24"/>
                <w:lang w:eastAsia="fr-FR"/>
              </w:rPr>
            </w:pPr>
            <w:r>
              <w:rPr>
                <w:rFonts w:ascii="Arial" w:hAnsi="Arial" w:cs="Arial"/>
                <w:kern w:val="24"/>
                <w:lang w:eastAsia="fr-FR"/>
              </w:rPr>
              <w:t xml:space="preserve">Parc </w:t>
            </w:r>
            <w:r w:rsidRPr="001B2CDA">
              <w:rPr>
                <w:rFonts w:ascii="Arial" w:hAnsi="Arial" w:cs="Arial"/>
                <w:kern w:val="24"/>
                <w:lang w:eastAsia="fr-FR"/>
              </w:rPr>
              <w:t>Eurasanté</w:t>
            </w:r>
          </w:p>
          <w:p w14:paraId="6BE1E645" w14:textId="77777777" w:rsidR="00544763" w:rsidRDefault="00544763" w:rsidP="001F1C99">
            <w:pPr>
              <w:suppressAutoHyphens w:val="0"/>
              <w:rPr>
                <w:rFonts w:ascii="Arial" w:hAnsi="Arial" w:cs="Arial"/>
                <w:kern w:val="24"/>
                <w:lang w:eastAsia="fr-FR"/>
              </w:rPr>
            </w:pPr>
            <w:r>
              <w:rPr>
                <w:rFonts w:ascii="Arial" w:hAnsi="Arial" w:cs="Arial"/>
                <w:kern w:val="24"/>
                <w:lang w:eastAsia="fr-FR"/>
              </w:rPr>
              <w:t>20 Avenue Pierre Mauroy</w:t>
            </w:r>
          </w:p>
          <w:p w14:paraId="544BCDE4" w14:textId="77777777" w:rsidR="00544763" w:rsidRPr="001B2CDA" w:rsidRDefault="00544763" w:rsidP="001F1C99">
            <w:pPr>
              <w:suppressAutoHyphens w:val="0"/>
              <w:rPr>
                <w:rFonts w:ascii="Arial" w:hAnsi="Arial" w:cs="Arial"/>
                <w:kern w:val="24"/>
                <w:lang w:eastAsia="fr-FR"/>
              </w:rPr>
            </w:pPr>
            <w:r>
              <w:rPr>
                <w:rFonts w:ascii="Arial" w:hAnsi="Arial" w:cs="Arial"/>
                <w:kern w:val="24"/>
                <w:lang w:eastAsia="fr-FR"/>
              </w:rPr>
              <w:t>CS 40121</w:t>
            </w:r>
          </w:p>
          <w:p w14:paraId="7B268229" w14:textId="77777777" w:rsidR="00544763" w:rsidRPr="001B2CDA" w:rsidRDefault="00544763" w:rsidP="001F1C99">
            <w:pPr>
              <w:suppressAutoHyphens w:val="0"/>
              <w:rPr>
                <w:rFonts w:ascii="Arial" w:hAnsi="Arial" w:cs="Arial"/>
                <w:lang w:eastAsia="fr-FR"/>
              </w:rPr>
            </w:pPr>
            <w:r>
              <w:rPr>
                <w:rFonts w:ascii="Arial" w:hAnsi="Arial" w:cs="Arial"/>
                <w:kern w:val="24"/>
                <w:lang w:eastAsia="fr-FR"/>
              </w:rPr>
              <w:t>59373</w:t>
            </w:r>
            <w:r w:rsidRPr="001B2CDA">
              <w:rPr>
                <w:rFonts w:ascii="Arial" w:hAnsi="Arial" w:cs="Arial"/>
                <w:kern w:val="24"/>
                <w:lang w:eastAsia="fr-FR"/>
              </w:rPr>
              <w:t xml:space="preserve"> LOOS</w:t>
            </w:r>
            <w:r>
              <w:rPr>
                <w:rFonts w:ascii="Arial" w:hAnsi="Arial" w:cs="Arial"/>
                <w:kern w:val="24"/>
                <w:lang w:eastAsia="fr-FR"/>
              </w:rPr>
              <w:t xml:space="preserve"> CEDEX</w:t>
            </w:r>
          </w:p>
        </w:tc>
        <w:tc>
          <w:tcPr>
            <w:tcW w:w="1794" w:type="dxa"/>
            <w:tcBorders>
              <w:top w:val="single" w:sz="8" w:space="0" w:color="FFFFFF"/>
              <w:left w:val="single" w:sz="8" w:space="0" w:color="FFFFFF"/>
              <w:bottom w:val="single" w:sz="8" w:space="0" w:color="FFFFFF"/>
              <w:right w:val="single" w:sz="8" w:space="0" w:color="FFFFFF"/>
            </w:tcBorders>
            <w:shd w:val="clear" w:color="auto" w:fill="D0D8E8"/>
            <w:vAlign w:val="center"/>
          </w:tcPr>
          <w:p w14:paraId="0F5C5309" w14:textId="77777777" w:rsidR="00544763" w:rsidRPr="001B2CDA" w:rsidRDefault="00544763" w:rsidP="001F1C99">
            <w:pPr>
              <w:suppressAutoHyphens w:val="0"/>
              <w:jc w:val="center"/>
              <w:rPr>
                <w:rFonts w:ascii="Arial" w:hAnsi="Arial" w:cs="Arial"/>
                <w:color w:val="000000" w:themeColor="dark1"/>
                <w:kern w:val="24"/>
                <w:lang w:eastAsia="fr-FR"/>
              </w:rPr>
            </w:pPr>
            <w:r>
              <w:rPr>
                <w:rFonts w:ascii="Arial" w:hAnsi="Arial" w:cs="Arial"/>
                <w:kern w:val="24"/>
                <w:lang w:eastAsia="fr-FR"/>
              </w:rPr>
              <w:t>42882285203031</w:t>
            </w: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63EA48B9" w14:textId="77777777" w:rsidR="00544763" w:rsidRPr="001B2CDA" w:rsidRDefault="00544763" w:rsidP="001F1C99">
            <w:pPr>
              <w:suppressAutoHyphens w:val="0"/>
              <w:rPr>
                <w:rFonts w:ascii="Arial" w:hAnsi="Arial" w:cs="Arial"/>
                <w:lang w:eastAsia="fr-FR"/>
              </w:rPr>
            </w:pPr>
            <w:r w:rsidRPr="001B2CDA">
              <w:rPr>
                <w:rFonts w:ascii="Arial" w:hAnsi="Arial" w:cs="Arial"/>
                <w:kern w:val="24"/>
                <w:lang w:eastAsia="fr-FR"/>
              </w:rPr>
              <w:t>03 28 54 22 22</w:t>
            </w:r>
          </w:p>
        </w:tc>
      </w:tr>
    </w:tbl>
    <w:p w14:paraId="2470023A" w14:textId="77777777" w:rsidR="00544763" w:rsidRPr="00791F91" w:rsidRDefault="00544763" w:rsidP="00544763">
      <w:pPr>
        <w:tabs>
          <w:tab w:val="left" w:pos="426"/>
          <w:tab w:val="left" w:pos="851"/>
        </w:tabs>
        <w:suppressAutoHyphens w:val="0"/>
        <w:jc w:val="both"/>
        <w:rPr>
          <w:rFonts w:ascii="Arial" w:hAnsi="Arial" w:cs="Arial"/>
          <w:lang w:eastAsia="fr-FR" w:bidi="ml"/>
        </w:rPr>
      </w:pPr>
    </w:p>
    <w:p w14:paraId="78122F1A" w14:textId="77777777" w:rsidR="00544763" w:rsidRPr="00EA4CE6" w:rsidRDefault="00544763" w:rsidP="00544763">
      <w:pPr>
        <w:tabs>
          <w:tab w:val="left" w:pos="426"/>
          <w:tab w:val="left" w:pos="851"/>
        </w:tabs>
        <w:suppressAutoHyphens w:val="0"/>
        <w:jc w:val="both"/>
        <w:rPr>
          <w:rFonts w:ascii="Arial" w:hAnsi="Arial" w:cs="Arial"/>
          <w:lang w:eastAsia="fr-FR" w:bidi="ml"/>
        </w:rPr>
      </w:pPr>
    </w:p>
    <w:p w14:paraId="6CA5F5F3" w14:textId="77777777" w:rsidR="00544763" w:rsidRDefault="00544763" w:rsidP="00544763">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35D94EB5" w14:textId="77777777" w:rsidR="00544763" w:rsidRDefault="00544763" w:rsidP="00544763">
      <w:pPr>
        <w:pStyle w:val="fcase2metab"/>
        <w:rPr>
          <w:rFonts w:ascii="Arial" w:hAnsi="Arial" w:cs="Arial"/>
        </w:rPr>
      </w:pPr>
    </w:p>
    <w:p w14:paraId="6CAD5117" w14:textId="77777777" w:rsidR="00544763" w:rsidRPr="008A2D0E" w:rsidRDefault="00544763" w:rsidP="00544763">
      <w:pPr>
        <w:tabs>
          <w:tab w:val="left" w:pos="426"/>
          <w:tab w:val="left" w:pos="851"/>
        </w:tabs>
        <w:suppressAutoHyphens w:val="0"/>
        <w:ind w:left="284"/>
        <w:jc w:val="center"/>
        <w:rPr>
          <w:rFonts w:ascii="Arial" w:hAnsi="Arial" w:cs="Arial"/>
          <w:lang w:eastAsia="fr-FR" w:bidi="ml"/>
        </w:rPr>
      </w:pPr>
      <w:r w:rsidRPr="008A2D0E">
        <w:rPr>
          <w:rFonts w:ascii="Arial" w:hAnsi="Arial" w:cs="Arial"/>
          <w:lang w:eastAsia="fr-FR" w:bidi="ml"/>
        </w:rPr>
        <w:t>Monsieur l’Agent comptable secondaire de l’</w:t>
      </w:r>
      <w:r w:rsidRPr="008A2D0E">
        <w:rPr>
          <w:rFonts w:ascii="Arial" w:hAnsi="Arial" w:cs="Arial"/>
          <w:lang w:eastAsia="fr-FR"/>
        </w:rPr>
        <w:t xml:space="preserve">Etablissement de Transfusion Sanguine </w:t>
      </w:r>
      <w:r w:rsidRPr="008A2D0E">
        <w:rPr>
          <w:rFonts w:ascii="Arial" w:hAnsi="Arial" w:cs="Arial"/>
          <w:lang w:eastAsia="fr-FR"/>
        </w:rPr>
        <w:br/>
        <w:t>Hauts-de-France - Normandie</w:t>
      </w:r>
    </w:p>
    <w:p w14:paraId="500CC94E" w14:textId="77777777" w:rsidR="00544763" w:rsidRPr="008A2D0E" w:rsidRDefault="00544763" w:rsidP="00544763">
      <w:pPr>
        <w:tabs>
          <w:tab w:val="left" w:pos="426"/>
          <w:tab w:val="left" w:pos="851"/>
        </w:tabs>
        <w:suppressAutoHyphens w:val="0"/>
        <w:ind w:left="284"/>
        <w:jc w:val="center"/>
        <w:rPr>
          <w:rFonts w:ascii="Arial" w:hAnsi="Arial" w:cs="Arial"/>
          <w:lang w:eastAsia="fr-FR" w:bidi="ml"/>
        </w:rPr>
      </w:pPr>
      <w:r w:rsidRPr="008A2D0E">
        <w:rPr>
          <w:rFonts w:ascii="Arial" w:hAnsi="Arial" w:cs="Arial"/>
          <w:lang w:eastAsia="fr-FR" w:bidi="ml"/>
        </w:rPr>
        <w:t>(Adresse identique)</w:t>
      </w:r>
    </w:p>
    <w:p w14:paraId="1593892F" w14:textId="77777777" w:rsidR="00544763" w:rsidRPr="00EA4CE6" w:rsidRDefault="00544763" w:rsidP="00544763">
      <w:pPr>
        <w:tabs>
          <w:tab w:val="left" w:pos="426"/>
          <w:tab w:val="left" w:pos="851"/>
        </w:tabs>
        <w:suppressAutoHyphens w:val="0"/>
        <w:jc w:val="both"/>
        <w:rPr>
          <w:rFonts w:ascii="Arial" w:hAnsi="Arial" w:cs="Arial"/>
          <w:lang w:eastAsia="fr-FR" w:bidi="ml"/>
        </w:rPr>
      </w:pPr>
    </w:p>
    <w:p w14:paraId="58028D5D" w14:textId="77777777" w:rsidR="00544763" w:rsidRDefault="00544763" w:rsidP="00544763">
      <w:pPr>
        <w:pStyle w:val="fcase2metab"/>
        <w:rPr>
          <w:rFonts w:ascii="Arial" w:hAnsi="Arial" w:cs="Arial"/>
        </w:rPr>
      </w:pPr>
    </w:p>
    <w:p w14:paraId="74F618F3" w14:textId="77777777" w:rsidR="00544763" w:rsidRDefault="00544763" w:rsidP="00544763">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20281F43" w14:textId="77777777" w:rsidR="00544763" w:rsidRDefault="00544763" w:rsidP="00544763">
      <w:pPr>
        <w:pStyle w:val="fcase2metab"/>
        <w:ind w:left="0" w:firstLine="0"/>
        <w:rPr>
          <w:rFonts w:ascii="Arial" w:hAnsi="Arial" w:cs="Arial"/>
        </w:rPr>
      </w:pPr>
    </w:p>
    <w:p w14:paraId="3E43FFEB" w14:textId="77777777" w:rsidR="00544763" w:rsidRDefault="00544763" w:rsidP="00544763">
      <w:pPr>
        <w:suppressAutoHyphens w:val="0"/>
        <w:rPr>
          <w:rFonts w:ascii="Arial" w:hAnsi="Arial" w:cs="Arial"/>
        </w:rPr>
      </w:pPr>
    </w:p>
    <w:p w14:paraId="51BDA526" w14:textId="77777777" w:rsidR="00544763" w:rsidRDefault="00544763" w:rsidP="00544763">
      <w:pPr>
        <w:suppressAutoHyphens w:val="0"/>
        <w:rPr>
          <w:rFonts w:ascii="Arial" w:hAnsi="Arial" w:cs="Arial"/>
        </w:rPr>
      </w:pPr>
    </w:p>
    <w:p w14:paraId="6A34CC20" w14:textId="341A1592" w:rsidR="00544763" w:rsidRDefault="00544763">
      <w:pPr>
        <w:suppressAutoHyphens w:val="0"/>
        <w:rPr>
          <w:rFonts w:ascii="Arial" w:hAnsi="Arial" w:cs="Arial"/>
        </w:rPr>
      </w:pPr>
      <w:r>
        <w:rPr>
          <w:rFonts w:ascii="Arial" w:hAnsi="Arial" w:cs="Arial"/>
        </w:rPr>
        <w:br w:type="page"/>
      </w:r>
    </w:p>
    <w:p w14:paraId="07C37377" w14:textId="6BD3B6D6" w:rsidR="001D63A1" w:rsidRDefault="001D63A1" w:rsidP="00791F91">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44763" w14:paraId="318AADA0" w14:textId="77777777" w:rsidTr="001F1C99">
        <w:tc>
          <w:tcPr>
            <w:tcW w:w="10277" w:type="dxa"/>
            <w:shd w:val="clear" w:color="auto" w:fill="66CCFF"/>
          </w:tcPr>
          <w:p w14:paraId="16896F97" w14:textId="77777777" w:rsidR="00544763" w:rsidRDefault="00544763" w:rsidP="001F1C99">
            <w:pPr>
              <w:pStyle w:val="Titre4"/>
              <w:tabs>
                <w:tab w:val="left" w:pos="851"/>
              </w:tabs>
            </w:pPr>
            <w:r>
              <w:rPr>
                <w:sz w:val="22"/>
                <w:szCs w:val="22"/>
              </w:rPr>
              <w:t xml:space="preserve">E – </w:t>
            </w:r>
            <w:r>
              <w:rPr>
                <w:sz w:val="22"/>
                <w:szCs w:val="22"/>
                <w:lang w:bidi="ml"/>
              </w:rPr>
              <w:t>Décision du pouvoir adjudicateur.</w:t>
            </w:r>
          </w:p>
        </w:tc>
      </w:tr>
    </w:tbl>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FB6036">
        <w:rPr>
          <w:rFonts w:ascii="Arial" w:hAnsi="Arial" w:cs="Arial"/>
          <w:lang w:eastAsia="fr-FR" w:bidi="ml"/>
        </w:rPr>
      </w:r>
      <w:r w:rsidR="00FB603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FB6036">
        <w:rPr>
          <w:rFonts w:ascii="Arial" w:hAnsi="Arial" w:cs="Arial"/>
          <w:lang w:eastAsia="fr-FR" w:bidi="ml"/>
        </w:rPr>
      </w:r>
      <w:r w:rsidR="00FB603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FB6036">
        <w:rPr>
          <w:rFonts w:ascii="Arial" w:hAnsi="Arial" w:cs="Arial"/>
          <w:lang w:eastAsia="fr-FR" w:bidi="ml"/>
        </w:rPr>
      </w:r>
      <w:r w:rsidR="00FB6036">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FB6036">
        <w:rPr>
          <w:rFonts w:ascii="Arial" w:hAnsi="Arial" w:cs="Arial"/>
          <w:lang w:eastAsia="fr-FR" w:bidi="ml"/>
        </w:rPr>
      </w:r>
      <w:r w:rsidR="00FB6036">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FB6036">
        <w:rPr>
          <w:rFonts w:ascii="Arial" w:hAnsi="Arial" w:cs="Arial"/>
          <w:lang w:eastAsia="fr-FR" w:bidi="ml"/>
        </w:rPr>
      </w:r>
      <w:r w:rsidR="00FB603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544763">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4E32D137" w:rsidR="001A3AC9" w:rsidRPr="00531485" w:rsidRDefault="00531485" w:rsidP="00B05C4B">
          <w:pPr>
            <w:jc w:val="center"/>
            <w:rPr>
              <w:rFonts w:ascii="Arial" w:hAnsi="Arial" w:cs="Arial"/>
              <w:b/>
              <w:bCs/>
            </w:rPr>
          </w:pPr>
          <w:r w:rsidRPr="00531485">
            <w:rPr>
              <w:rFonts w:ascii="Arial" w:hAnsi="Arial" w:cs="Arial"/>
              <w:b/>
              <w:bCs/>
              <w:sz w:val="18"/>
              <w:szCs w:val="18"/>
              <w:lang w:eastAsia="fr-FR"/>
            </w:rPr>
            <w:t xml:space="preserve">HFNO 270 – Vidéosurveillance </w:t>
          </w:r>
          <w:r w:rsidR="00FB6036">
            <w:rPr>
              <w:rFonts w:ascii="Arial" w:hAnsi="Arial" w:cs="Arial"/>
              <w:b/>
              <w:bCs/>
              <w:sz w:val="18"/>
              <w:szCs w:val="18"/>
              <w:lang w:eastAsia="fr-FR"/>
            </w:rPr>
            <w:t>- VD</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3BC6B47"/>
    <w:multiLevelType w:val="hybridMultilevel"/>
    <w:tmpl w:val="A8B0F1C0"/>
    <w:lvl w:ilvl="0" w:tplc="76645E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DC5D76"/>
    <w:multiLevelType w:val="hybridMultilevel"/>
    <w:tmpl w:val="1812ABE8"/>
    <w:lvl w:ilvl="0" w:tplc="757A3198">
      <w:start w:val="3"/>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5"/>
  </w:num>
  <w:num w:numId="9">
    <w:abstractNumId w:val="6"/>
  </w:num>
  <w:num w:numId="10">
    <w:abstractNumId w:val="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6348E"/>
    <w:rsid w:val="00385E76"/>
    <w:rsid w:val="00397762"/>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1485"/>
    <w:rsid w:val="00532EC7"/>
    <w:rsid w:val="00541CA3"/>
    <w:rsid w:val="0054476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C7192"/>
    <w:rsid w:val="00AE1C9C"/>
    <w:rsid w:val="00AE7831"/>
    <w:rsid w:val="00B054DA"/>
    <w:rsid w:val="00B05C4B"/>
    <w:rsid w:val="00B141CA"/>
    <w:rsid w:val="00B347AE"/>
    <w:rsid w:val="00B3719A"/>
    <w:rsid w:val="00B4145F"/>
    <w:rsid w:val="00B7467C"/>
    <w:rsid w:val="00B83EDB"/>
    <w:rsid w:val="00B86CA7"/>
    <w:rsid w:val="00B87564"/>
    <w:rsid w:val="00BA130F"/>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EF6D87"/>
    <w:rsid w:val="00F070E7"/>
    <w:rsid w:val="00F102F2"/>
    <w:rsid w:val="00F17207"/>
    <w:rsid w:val="00F174CB"/>
    <w:rsid w:val="00F759AA"/>
    <w:rsid w:val="00F91E1E"/>
    <w:rsid w:val="00F96720"/>
    <w:rsid w:val="00FB6036"/>
    <w:rsid w:val="00FD3722"/>
    <w:rsid w:val="00FD4AC0"/>
    <w:rsid w:val="00FF6FAC"/>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Props1.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983121A2-4891-49C4-A24E-0B9C4F6BF1D0}">
  <ds:schemaRefs>
    <ds:schemaRef ds:uri="http://purl.org/dc/elements/1.1/"/>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purl.org/dc/terms/"/>
    <ds:schemaRef ds:uri="8cabc909-925b-4993-810a-c39a03b082db"/>
    <ds:schemaRef ds:uri="http://purl.org/dc/dcmitype/"/>
    <ds:schemaRef ds:uri="3db10a5d-558e-4c80-b55c-f43536d34388"/>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9</Pages>
  <Words>1865</Words>
  <Characters>10261</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SMITH Helene</cp:lastModifiedBy>
  <cp:revision>4</cp:revision>
  <cp:lastPrinted>2016-04-08T14:31:00Z</cp:lastPrinted>
  <dcterms:created xsi:type="dcterms:W3CDTF">2025-10-10T14:50:00Z</dcterms:created>
  <dcterms:modified xsi:type="dcterms:W3CDTF">2025-10-27T10:21:00Z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